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86E" w:rsidRPr="00BE386E" w:rsidRDefault="00BE386E" w:rsidP="00BE386E">
      <w:pPr>
        <w:suppressAutoHyphens/>
        <w:spacing w:line="240" w:lineRule="auto"/>
        <w:ind w:left="4962" w:firstLine="0"/>
        <w:jc w:val="right"/>
        <w:rPr>
          <w:rFonts w:eastAsia="Times New Roman"/>
          <w:sz w:val="16"/>
          <w:szCs w:val="16"/>
          <w:lang w:eastAsia="ar-SA"/>
        </w:rPr>
      </w:pPr>
      <w:r w:rsidRPr="00BE386E">
        <w:rPr>
          <w:rFonts w:eastAsia="Times New Roman"/>
          <w:sz w:val="16"/>
          <w:szCs w:val="16"/>
          <w:lang w:eastAsia="ar-SA"/>
        </w:rPr>
        <w:t>Приложение №1</w:t>
      </w:r>
    </w:p>
    <w:p w:rsidR="00BE386E" w:rsidRPr="00BE386E" w:rsidRDefault="00BE386E" w:rsidP="00BE386E">
      <w:pPr>
        <w:suppressAutoHyphens/>
        <w:spacing w:line="240" w:lineRule="auto"/>
        <w:ind w:left="4962" w:firstLine="0"/>
        <w:jc w:val="right"/>
        <w:rPr>
          <w:rFonts w:eastAsia="Times New Roman"/>
          <w:sz w:val="22"/>
          <w:szCs w:val="22"/>
          <w:lang w:eastAsia="ar-SA"/>
        </w:rPr>
      </w:pPr>
      <w:r w:rsidRPr="00BE386E">
        <w:rPr>
          <w:rFonts w:eastAsia="Times New Roman"/>
          <w:sz w:val="22"/>
          <w:szCs w:val="22"/>
          <w:lang w:eastAsia="ar-SA"/>
        </w:rPr>
        <w:t xml:space="preserve">УТВЕРЖДЕНА </w:t>
      </w:r>
    </w:p>
    <w:p w:rsidR="00BE386E" w:rsidRPr="00BE386E" w:rsidRDefault="00BE386E" w:rsidP="00BE386E">
      <w:pPr>
        <w:suppressAutoHyphens/>
        <w:spacing w:line="240" w:lineRule="auto"/>
        <w:ind w:left="4962" w:firstLine="0"/>
        <w:jc w:val="right"/>
        <w:rPr>
          <w:rFonts w:eastAsia="Times New Roman"/>
          <w:sz w:val="22"/>
          <w:szCs w:val="22"/>
          <w:lang w:eastAsia="ar-SA"/>
        </w:rPr>
      </w:pPr>
      <w:r w:rsidRPr="00BE386E">
        <w:rPr>
          <w:rFonts w:eastAsia="Times New Roman"/>
          <w:sz w:val="22"/>
          <w:szCs w:val="22"/>
          <w:lang w:eastAsia="ar-SA"/>
        </w:rPr>
        <w:t xml:space="preserve">Постановлением администрации </w:t>
      </w:r>
    </w:p>
    <w:p w:rsidR="00BE386E" w:rsidRPr="00BE386E" w:rsidRDefault="00BE386E" w:rsidP="00BE386E">
      <w:pPr>
        <w:suppressAutoHyphens/>
        <w:spacing w:line="240" w:lineRule="auto"/>
        <w:ind w:left="4962" w:firstLine="0"/>
        <w:jc w:val="right"/>
        <w:rPr>
          <w:rFonts w:eastAsia="Times New Roman"/>
          <w:sz w:val="22"/>
          <w:szCs w:val="22"/>
          <w:lang w:eastAsia="ar-SA"/>
        </w:rPr>
      </w:pPr>
      <w:proofErr w:type="spellStart"/>
      <w:r w:rsidRPr="00BE386E">
        <w:rPr>
          <w:rFonts w:eastAsia="Times New Roman"/>
          <w:sz w:val="22"/>
          <w:szCs w:val="22"/>
          <w:lang w:eastAsia="ar-SA"/>
        </w:rPr>
        <w:t>Кучкинского</w:t>
      </w:r>
      <w:proofErr w:type="spellEnd"/>
      <w:r w:rsidRPr="00BE386E">
        <w:rPr>
          <w:rFonts w:eastAsia="Times New Roman"/>
          <w:sz w:val="22"/>
          <w:szCs w:val="22"/>
          <w:lang w:eastAsia="ar-SA"/>
        </w:rPr>
        <w:t xml:space="preserve"> сельсовета </w:t>
      </w:r>
    </w:p>
    <w:p w:rsidR="00BE386E" w:rsidRPr="00BE386E" w:rsidRDefault="00BE386E" w:rsidP="00BE386E">
      <w:pPr>
        <w:suppressAutoHyphens/>
        <w:spacing w:line="240" w:lineRule="auto"/>
        <w:ind w:left="4962" w:firstLine="0"/>
        <w:jc w:val="right"/>
        <w:rPr>
          <w:rFonts w:eastAsia="Times New Roman"/>
          <w:sz w:val="22"/>
          <w:szCs w:val="22"/>
          <w:lang w:eastAsia="ar-SA"/>
        </w:rPr>
      </w:pPr>
      <w:r w:rsidRPr="00BE386E">
        <w:rPr>
          <w:rFonts w:eastAsia="Times New Roman"/>
          <w:sz w:val="22"/>
          <w:szCs w:val="22"/>
          <w:lang w:eastAsia="ar-SA"/>
        </w:rPr>
        <w:t>Пензенского района</w:t>
      </w:r>
    </w:p>
    <w:p w:rsidR="00BE386E" w:rsidRPr="00BE386E" w:rsidRDefault="00BE386E" w:rsidP="00BE386E">
      <w:pPr>
        <w:suppressAutoHyphens/>
        <w:spacing w:line="240" w:lineRule="auto"/>
        <w:ind w:left="4962" w:firstLine="0"/>
        <w:jc w:val="right"/>
        <w:rPr>
          <w:rFonts w:eastAsia="Times New Roman"/>
          <w:sz w:val="22"/>
          <w:szCs w:val="22"/>
          <w:lang w:eastAsia="ar-SA"/>
        </w:rPr>
      </w:pPr>
      <w:r w:rsidRPr="00BE386E">
        <w:rPr>
          <w:rFonts w:eastAsia="Times New Roman"/>
          <w:sz w:val="22"/>
          <w:szCs w:val="22"/>
          <w:lang w:eastAsia="ar-SA"/>
        </w:rPr>
        <w:t xml:space="preserve">Пензенской области </w:t>
      </w:r>
    </w:p>
    <w:p w:rsidR="00BE386E" w:rsidRPr="00BE386E" w:rsidRDefault="00BE386E" w:rsidP="00BE386E">
      <w:pPr>
        <w:suppressAutoHyphens/>
        <w:spacing w:line="240" w:lineRule="auto"/>
        <w:ind w:left="4962" w:firstLine="0"/>
        <w:jc w:val="right"/>
        <w:rPr>
          <w:rFonts w:eastAsia="Times New Roman"/>
          <w:sz w:val="22"/>
          <w:szCs w:val="22"/>
          <w:lang w:eastAsia="ar-SA"/>
        </w:rPr>
      </w:pPr>
      <w:r w:rsidRPr="00BE386E">
        <w:rPr>
          <w:rFonts w:eastAsia="Times New Roman"/>
          <w:sz w:val="22"/>
          <w:szCs w:val="22"/>
          <w:lang w:eastAsia="ar-SA"/>
        </w:rPr>
        <w:t>от  14.07.2021 года № 30</w:t>
      </w:r>
    </w:p>
    <w:p w:rsidR="00E92E27" w:rsidRPr="00E92E27" w:rsidRDefault="00E92E27" w:rsidP="00BE386E">
      <w:pPr>
        <w:suppressAutoHyphens/>
        <w:spacing w:line="240" w:lineRule="auto"/>
        <w:ind w:firstLine="0"/>
        <w:jc w:val="center"/>
        <w:rPr>
          <w:rFonts w:eastAsia="Times New Roman"/>
          <w:sz w:val="28"/>
          <w:lang w:eastAsia="ar-SA"/>
        </w:rPr>
      </w:pPr>
    </w:p>
    <w:p w:rsidR="00E92E27" w:rsidRPr="00E92E27" w:rsidRDefault="00E92E27" w:rsidP="00E92E27">
      <w:pPr>
        <w:suppressAutoHyphens/>
        <w:spacing w:line="240" w:lineRule="auto"/>
        <w:ind w:firstLine="0"/>
        <w:jc w:val="left"/>
        <w:rPr>
          <w:rFonts w:eastAsia="Times New Roman"/>
          <w:sz w:val="28"/>
          <w:lang w:eastAsia="ar-SA"/>
        </w:rPr>
      </w:pPr>
    </w:p>
    <w:p w:rsidR="00E92E27" w:rsidRPr="00E92E27" w:rsidRDefault="00E92E27" w:rsidP="00E92E27">
      <w:pPr>
        <w:suppressAutoHyphens/>
        <w:spacing w:line="240" w:lineRule="auto"/>
        <w:ind w:firstLine="0"/>
        <w:jc w:val="right"/>
        <w:rPr>
          <w:rFonts w:eastAsia="Times New Roman"/>
          <w:sz w:val="28"/>
          <w:lang w:eastAsia="ar-SA"/>
        </w:rPr>
      </w:pPr>
    </w:p>
    <w:p w:rsidR="00E92E27" w:rsidRPr="00E92E27" w:rsidRDefault="00E92E27" w:rsidP="00E92E27">
      <w:pPr>
        <w:suppressAutoHyphens/>
        <w:spacing w:line="240" w:lineRule="auto"/>
        <w:ind w:firstLine="0"/>
        <w:jc w:val="right"/>
        <w:rPr>
          <w:rFonts w:eastAsia="Times New Roman"/>
          <w:sz w:val="28"/>
          <w:lang w:eastAsia="ar-SA"/>
        </w:rPr>
      </w:pPr>
    </w:p>
    <w:p w:rsidR="00E92E27" w:rsidRPr="00E92E27" w:rsidRDefault="00E92E27" w:rsidP="00E92E27">
      <w:pPr>
        <w:suppressAutoHyphens/>
        <w:spacing w:line="240" w:lineRule="auto"/>
        <w:ind w:firstLine="0"/>
        <w:jc w:val="right"/>
        <w:rPr>
          <w:rFonts w:eastAsia="Times New Roman"/>
          <w:sz w:val="28"/>
          <w:lang w:eastAsia="ar-SA"/>
        </w:rPr>
      </w:pPr>
    </w:p>
    <w:p w:rsidR="00E92E27" w:rsidRPr="00E92E27" w:rsidRDefault="00E92E27" w:rsidP="00E92E27">
      <w:pPr>
        <w:suppressAutoHyphens/>
        <w:spacing w:line="240" w:lineRule="auto"/>
        <w:ind w:firstLine="0"/>
        <w:jc w:val="right"/>
        <w:rPr>
          <w:rFonts w:eastAsia="Times New Roman"/>
          <w:sz w:val="28"/>
          <w:lang w:eastAsia="ar-SA"/>
        </w:rPr>
      </w:pPr>
    </w:p>
    <w:p w:rsidR="00E92E27" w:rsidRPr="00E92E27" w:rsidRDefault="00E92E27" w:rsidP="00E92E27">
      <w:pPr>
        <w:suppressAutoHyphens/>
        <w:spacing w:line="240" w:lineRule="auto"/>
        <w:ind w:firstLine="0"/>
        <w:jc w:val="right"/>
        <w:rPr>
          <w:rFonts w:eastAsia="Times New Roman"/>
          <w:sz w:val="28"/>
          <w:lang w:eastAsia="ar-SA"/>
        </w:rPr>
      </w:pPr>
    </w:p>
    <w:p w:rsidR="00E92E27" w:rsidRPr="00E92E27" w:rsidRDefault="00E92E27" w:rsidP="00E92E27">
      <w:pPr>
        <w:suppressAutoHyphens/>
        <w:spacing w:line="240" w:lineRule="auto"/>
        <w:ind w:firstLine="0"/>
        <w:jc w:val="right"/>
        <w:rPr>
          <w:rFonts w:eastAsia="Times New Roman"/>
          <w:sz w:val="28"/>
          <w:lang w:eastAsia="ar-SA"/>
        </w:rPr>
      </w:pPr>
    </w:p>
    <w:p w:rsidR="00E92E27" w:rsidRPr="00E92E27" w:rsidRDefault="00E92E27" w:rsidP="00E92E27">
      <w:pPr>
        <w:suppressAutoHyphens/>
        <w:spacing w:line="240" w:lineRule="auto"/>
        <w:ind w:firstLine="0"/>
        <w:jc w:val="right"/>
        <w:rPr>
          <w:rFonts w:eastAsia="Times New Roman"/>
          <w:sz w:val="28"/>
          <w:lang w:eastAsia="ar-SA"/>
        </w:rPr>
      </w:pPr>
    </w:p>
    <w:p w:rsidR="00E92E27" w:rsidRPr="00E92E27" w:rsidRDefault="00E92E27" w:rsidP="00E92E27">
      <w:pPr>
        <w:suppressAutoHyphens/>
        <w:spacing w:line="240" w:lineRule="auto"/>
        <w:ind w:firstLine="0"/>
        <w:jc w:val="right"/>
        <w:rPr>
          <w:rFonts w:eastAsia="Times New Roman"/>
          <w:sz w:val="28"/>
          <w:lang w:eastAsia="ar-SA"/>
        </w:rPr>
      </w:pPr>
    </w:p>
    <w:p w:rsidR="00E92E27" w:rsidRPr="00E92E27" w:rsidRDefault="00E92E27" w:rsidP="00E92E27">
      <w:pPr>
        <w:suppressAutoHyphens/>
        <w:spacing w:line="240" w:lineRule="auto"/>
        <w:ind w:firstLine="0"/>
        <w:jc w:val="right"/>
        <w:rPr>
          <w:rFonts w:eastAsia="Times New Roman"/>
          <w:sz w:val="28"/>
          <w:lang w:eastAsia="ar-SA"/>
        </w:rPr>
      </w:pPr>
    </w:p>
    <w:p w:rsidR="00E92E27" w:rsidRPr="00E92E27" w:rsidRDefault="00E92E27" w:rsidP="00E92E27">
      <w:pPr>
        <w:suppressAutoHyphens/>
        <w:spacing w:line="240" w:lineRule="auto"/>
        <w:ind w:firstLine="0"/>
        <w:jc w:val="right"/>
        <w:rPr>
          <w:rFonts w:eastAsia="Times New Roman"/>
          <w:sz w:val="28"/>
          <w:lang w:eastAsia="ar-SA"/>
        </w:rPr>
      </w:pPr>
    </w:p>
    <w:p w:rsidR="00E92E27" w:rsidRPr="00E92E27" w:rsidRDefault="00E92E27" w:rsidP="00E92E27">
      <w:pPr>
        <w:widowControl w:val="0"/>
        <w:suppressAutoHyphens/>
        <w:autoSpaceDE w:val="0"/>
        <w:spacing w:line="240" w:lineRule="auto"/>
        <w:ind w:firstLine="0"/>
        <w:jc w:val="center"/>
        <w:rPr>
          <w:rFonts w:eastAsia="Times New Roman"/>
          <w:b/>
          <w:sz w:val="28"/>
          <w:szCs w:val="28"/>
          <w:lang w:eastAsia="ar-SA"/>
        </w:rPr>
      </w:pPr>
      <w:r w:rsidRPr="00E92E27">
        <w:rPr>
          <w:rFonts w:eastAsia="Times New Roman"/>
          <w:b/>
          <w:sz w:val="28"/>
          <w:szCs w:val="28"/>
          <w:lang w:eastAsia="ar-SA"/>
        </w:rPr>
        <w:t>ДОКУМЕНТАЦИЯ К ОТКРЫТОМУ АУКЦИОНУ</w:t>
      </w:r>
    </w:p>
    <w:p w:rsidR="00E92E27" w:rsidRPr="00E92E27" w:rsidRDefault="00E92E27" w:rsidP="00E92E27">
      <w:pPr>
        <w:widowControl w:val="0"/>
        <w:suppressAutoHyphens/>
        <w:autoSpaceDE w:val="0"/>
        <w:spacing w:line="240" w:lineRule="auto"/>
        <w:ind w:firstLine="0"/>
        <w:jc w:val="center"/>
        <w:rPr>
          <w:rFonts w:eastAsia="Times New Roman"/>
          <w:sz w:val="28"/>
          <w:szCs w:val="28"/>
          <w:lang w:eastAsia="ar-SA"/>
        </w:rPr>
      </w:pPr>
      <w:r w:rsidRPr="00E92E27">
        <w:rPr>
          <w:rFonts w:eastAsia="Times New Roman"/>
          <w:sz w:val="28"/>
          <w:szCs w:val="28"/>
          <w:lang w:eastAsia="ar-SA"/>
        </w:rPr>
        <w:t xml:space="preserve">на право заключения договора аренды нежилых помещений, </w:t>
      </w:r>
    </w:p>
    <w:p w:rsidR="00E92E27" w:rsidRPr="00E92E27" w:rsidRDefault="00E92E27" w:rsidP="00E92E27">
      <w:pPr>
        <w:widowControl w:val="0"/>
        <w:suppressAutoHyphens/>
        <w:autoSpaceDE w:val="0"/>
        <w:spacing w:line="240" w:lineRule="auto"/>
        <w:ind w:firstLine="0"/>
        <w:jc w:val="center"/>
        <w:rPr>
          <w:rFonts w:eastAsia="Times New Roman"/>
          <w:sz w:val="28"/>
          <w:szCs w:val="28"/>
          <w:lang w:eastAsia="ar-SA"/>
        </w:rPr>
      </w:pPr>
      <w:proofErr w:type="gramStart"/>
      <w:r w:rsidRPr="00E92E27">
        <w:rPr>
          <w:rFonts w:eastAsia="Times New Roman"/>
          <w:sz w:val="28"/>
          <w:szCs w:val="28"/>
          <w:lang w:eastAsia="ar-SA"/>
        </w:rPr>
        <w:t>находящихся</w:t>
      </w:r>
      <w:proofErr w:type="gramEnd"/>
      <w:r w:rsidRPr="00E92E27">
        <w:rPr>
          <w:rFonts w:eastAsia="Times New Roman"/>
          <w:sz w:val="28"/>
          <w:szCs w:val="28"/>
          <w:lang w:eastAsia="ar-SA"/>
        </w:rPr>
        <w:t xml:space="preserve"> в муниципальной собственности </w:t>
      </w:r>
    </w:p>
    <w:p w:rsidR="00E92E27" w:rsidRPr="00E92E27" w:rsidRDefault="00E92E27" w:rsidP="00E92E27">
      <w:pPr>
        <w:widowControl w:val="0"/>
        <w:suppressAutoHyphens/>
        <w:autoSpaceDE w:val="0"/>
        <w:spacing w:line="240" w:lineRule="auto"/>
        <w:ind w:firstLine="0"/>
        <w:jc w:val="center"/>
        <w:rPr>
          <w:rFonts w:eastAsia="Times New Roman"/>
          <w:sz w:val="28"/>
          <w:szCs w:val="28"/>
          <w:lang w:eastAsia="ar-SA"/>
        </w:rPr>
      </w:pPr>
      <w:r w:rsidRPr="00E92E27">
        <w:rPr>
          <w:rFonts w:eastAsia="Times New Roman"/>
          <w:sz w:val="28"/>
          <w:szCs w:val="28"/>
          <w:lang w:eastAsia="ar-SA"/>
        </w:rPr>
        <w:t xml:space="preserve">администрации </w:t>
      </w:r>
      <w:proofErr w:type="spellStart"/>
      <w:r w:rsidRPr="00E92E27">
        <w:rPr>
          <w:rFonts w:eastAsia="Times New Roman"/>
          <w:sz w:val="28"/>
          <w:szCs w:val="28"/>
          <w:lang w:eastAsia="ar-SA"/>
        </w:rPr>
        <w:t>Кучкинского</w:t>
      </w:r>
      <w:proofErr w:type="spellEnd"/>
      <w:r w:rsidRPr="00E92E27">
        <w:rPr>
          <w:rFonts w:eastAsia="Times New Roman"/>
          <w:sz w:val="28"/>
          <w:szCs w:val="28"/>
          <w:lang w:eastAsia="ar-SA"/>
        </w:rPr>
        <w:t xml:space="preserve"> сельсовета</w:t>
      </w:r>
    </w:p>
    <w:p w:rsidR="00E92E27" w:rsidRPr="00E92E27" w:rsidRDefault="00E92E27" w:rsidP="00E92E27">
      <w:pPr>
        <w:suppressAutoHyphens/>
        <w:spacing w:line="240" w:lineRule="auto"/>
        <w:ind w:firstLine="0"/>
        <w:jc w:val="center"/>
        <w:rPr>
          <w:rFonts w:eastAsia="Times New Roman"/>
          <w:b/>
          <w:sz w:val="28"/>
          <w:szCs w:val="28"/>
          <w:lang w:eastAsia="ar-SA"/>
        </w:rPr>
      </w:pPr>
    </w:p>
    <w:p w:rsidR="00E92E27" w:rsidRPr="00E92E27" w:rsidRDefault="00E92E27" w:rsidP="00E92E27">
      <w:pPr>
        <w:suppressAutoHyphens/>
        <w:spacing w:line="240" w:lineRule="auto"/>
        <w:ind w:firstLine="0"/>
        <w:jc w:val="center"/>
        <w:rPr>
          <w:rFonts w:eastAsia="Times New Roman"/>
          <w:b/>
          <w:sz w:val="28"/>
          <w:szCs w:val="28"/>
          <w:lang w:eastAsia="ar-SA"/>
        </w:rPr>
      </w:pPr>
    </w:p>
    <w:p w:rsidR="00E92E27" w:rsidRPr="00E92E27" w:rsidRDefault="00E92E27" w:rsidP="00E92E27">
      <w:pPr>
        <w:suppressAutoHyphens/>
        <w:spacing w:line="240" w:lineRule="auto"/>
        <w:ind w:firstLine="0"/>
        <w:jc w:val="center"/>
        <w:rPr>
          <w:rFonts w:eastAsia="Times New Roman"/>
          <w:b/>
          <w:sz w:val="28"/>
          <w:lang w:eastAsia="ar-SA"/>
        </w:rPr>
      </w:pPr>
    </w:p>
    <w:p w:rsidR="00E92E27" w:rsidRPr="00E92E27" w:rsidRDefault="00E92E27" w:rsidP="00E92E27">
      <w:pPr>
        <w:suppressAutoHyphens/>
        <w:spacing w:line="240" w:lineRule="auto"/>
        <w:ind w:firstLine="0"/>
        <w:jc w:val="center"/>
        <w:rPr>
          <w:rFonts w:eastAsia="Times New Roman"/>
          <w:sz w:val="28"/>
          <w:lang w:eastAsia="ar-SA"/>
        </w:rPr>
      </w:pPr>
    </w:p>
    <w:p w:rsidR="00E92E27" w:rsidRPr="00E92E27" w:rsidRDefault="00E92E27" w:rsidP="00E92E27">
      <w:pPr>
        <w:suppressAutoHyphens/>
        <w:spacing w:line="240" w:lineRule="auto"/>
        <w:ind w:firstLine="0"/>
        <w:jc w:val="center"/>
        <w:rPr>
          <w:rFonts w:eastAsia="Times New Roman"/>
          <w:sz w:val="28"/>
          <w:lang w:eastAsia="ar-SA"/>
        </w:rPr>
      </w:pPr>
    </w:p>
    <w:p w:rsidR="00E92E27" w:rsidRPr="00E92E27" w:rsidRDefault="00E92E27" w:rsidP="00E92E27">
      <w:pPr>
        <w:suppressAutoHyphens/>
        <w:spacing w:line="240" w:lineRule="auto"/>
        <w:ind w:firstLine="0"/>
        <w:jc w:val="center"/>
        <w:rPr>
          <w:rFonts w:eastAsia="Times New Roman"/>
          <w:sz w:val="28"/>
          <w:lang w:eastAsia="ar-SA"/>
        </w:rPr>
      </w:pPr>
    </w:p>
    <w:p w:rsidR="00E92E27" w:rsidRPr="00E92E27" w:rsidRDefault="00E92E27" w:rsidP="00E92E27">
      <w:pPr>
        <w:suppressAutoHyphens/>
        <w:spacing w:line="240" w:lineRule="auto"/>
        <w:ind w:firstLine="0"/>
        <w:jc w:val="center"/>
        <w:rPr>
          <w:rFonts w:eastAsia="Times New Roman"/>
          <w:sz w:val="28"/>
          <w:lang w:eastAsia="ar-SA"/>
        </w:rPr>
      </w:pPr>
    </w:p>
    <w:p w:rsidR="00E92E27" w:rsidRPr="00E92E27" w:rsidRDefault="00E92E27" w:rsidP="00E92E27">
      <w:pPr>
        <w:suppressAutoHyphens/>
        <w:spacing w:line="240" w:lineRule="auto"/>
        <w:ind w:firstLine="0"/>
        <w:jc w:val="center"/>
        <w:rPr>
          <w:rFonts w:eastAsia="Times New Roman"/>
          <w:sz w:val="28"/>
          <w:lang w:eastAsia="ar-SA"/>
        </w:rPr>
      </w:pPr>
    </w:p>
    <w:p w:rsidR="00E92E27" w:rsidRPr="00E92E27" w:rsidRDefault="00E92E27" w:rsidP="00E92E27">
      <w:pPr>
        <w:suppressAutoHyphens/>
        <w:spacing w:line="240" w:lineRule="auto"/>
        <w:ind w:firstLine="0"/>
        <w:jc w:val="center"/>
        <w:rPr>
          <w:rFonts w:eastAsia="Times New Roman"/>
          <w:sz w:val="28"/>
          <w:lang w:eastAsia="ar-SA"/>
        </w:rPr>
      </w:pPr>
    </w:p>
    <w:p w:rsidR="00E92E27" w:rsidRPr="00E92E27" w:rsidRDefault="00E92E27" w:rsidP="00E92E27">
      <w:pPr>
        <w:suppressAutoHyphens/>
        <w:spacing w:line="240" w:lineRule="auto"/>
        <w:ind w:firstLine="0"/>
        <w:jc w:val="center"/>
        <w:rPr>
          <w:rFonts w:eastAsia="Times New Roman"/>
          <w:sz w:val="28"/>
          <w:lang w:eastAsia="ar-SA"/>
        </w:rPr>
      </w:pPr>
    </w:p>
    <w:p w:rsidR="00E92E27" w:rsidRPr="00E92E27" w:rsidRDefault="00E92E27" w:rsidP="00E92E27">
      <w:pPr>
        <w:suppressAutoHyphens/>
        <w:spacing w:line="240" w:lineRule="auto"/>
        <w:ind w:firstLine="0"/>
        <w:jc w:val="center"/>
        <w:rPr>
          <w:rFonts w:eastAsia="Times New Roman"/>
          <w:sz w:val="28"/>
          <w:lang w:eastAsia="ar-SA"/>
        </w:rPr>
      </w:pPr>
    </w:p>
    <w:p w:rsidR="00E92E27" w:rsidRPr="00E92E27" w:rsidRDefault="00E92E27" w:rsidP="00E92E27">
      <w:pPr>
        <w:suppressAutoHyphens/>
        <w:spacing w:line="240" w:lineRule="auto"/>
        <w:ind w:firstLine="0"/>
        <w:jc w:val="center"/>
        <w:rPr>
          <w:rFonts w:eastAsia="Times New Roman"/>
          <w:sz w:val="28"/>
          <w:lang w:eastAsia="ar-SA"/>
        </w:rPr>
      </w:pPr>
    </w:p>
    <w:p w:rsidR="00E92E27" w:rsidRPr="00E92E27" w:rsidRDefault="00E92E27" w:rsidP="00E92E27">
      <w:pPr>
        <w:suppressAutoHyphens/>
        <w:spacing w:line="240" w:lineRule="auto"/>
        <w:ind w:firstLine="0"/>
        <w:jc w:val="center"/>
        <w:rPr>
          <w:rFonts w:eastAsia="Times New Roman"/>
          <w:sz w:val="28"/>
          <w:lang w:eastAsia="ar-SA"/>
        </w:rPr>
      </w:pPr>
    </w:p>
    <w:p w:rsidR="00E92E27" w:rsidRPr="00E92E27" w:rsidRDefault="00E92E27" w:rsidP="00E92E27">
      <w:pPr>
        <w:suppressAutoHyphens/>
        <w:spacing w:line="240" w:lineRule="auto"/>
        <w:ind w:firstLine="0"/>
        <w:jc w:val="center"/>
        <w:rPr>
          <w:rFonts w:eastAsia="Times New Roman"/>
          <w:b/>
          <w:sz w:val="28"/>
          <w:lang w:eastAsia="ar-SA"/>
        </w:rPr>
      </w:pPr>
    </w:p>
    <w:p w:rsidR="00E92E27" w:rsidRPr="00E92E27" w:rsidRDefault="00E92E27" w:rsidP="00E92E27">
      <w:pPr>
        <w:suppressAutoHyphens/>
        <w:spacing w:line="240" w:lineRule="auto"/>
        <w:ind w:firstLine="0"/>
        <w:jc w:val="center"/>
        <w:rPr>
          <w:rFonts w:eastAsia="Times New Roman"/>
          <w:b/>
          <w:sz w:val="28"/>
          <w:lang w:eastAsia="ar-SA"/>
        </w:rPr>
      </w:pPr>
    </w:p>
    <w:p w:rsidR="00E92E27" w:rsidRPr="00E92E27" w:rsidRDefault="00E92E27" w:rsidP="00E92E27">
      <w:pPr>
        <w:suppressAutoHyphens/>
        <w:spacing w:line="240" w:lineRule="auto"/>
        <w:ind w:firstLine="0"/>
        <w:jc w:val="center"/>
        <w:rPr>
          <w:rFonts w:eastAsia="Times New Roman"/>
          <w:sz w:val="28"/>
          <w:lang w:eastAsia="ar-SA"/>
        </w:rPr>
      </w:pPr>
    </w:p>
    <w:p w:rsidR="00E92E27" w:rsidRPr="00E92E27" w:rsidRDefault="00E92E27" w:rsidP="00E92E27">
      <w:pPr>
        <w:suppressAutoHyphens/>
        <w:spacing w:line="240" w:lineRule="auto"/>
        <w:ind w:firstLine="0"/>
        <w:jc w:val="center"/>
        <w:rPr>
          <w:rFonts w:eastAsia="Times New Roman"/>
          <w:sz w:val="28"/>
          <w:lang w:eastAsia="ar-SA"/>
        </w:rPr>
      </w:pPr>
    </w:p>
    <w:p w:rsidR="00E92E27" w:rsidRPr="00E92E27" w:rsidRDefault="00E92E27" w:rsidP="00E92E27">
      <w:pPr>
        <w:suppressAutoHyphens/>
        <w:spacing w:line="240" w:lineRule="auto"/>
        <w:ind w:firstLine="0"/>
        <w:jc w:val="center"/>
        <w:rPr>
          <w:rFonts w:eastAsia="Times New Roman"/>
          <w:sz w:val="28"/>
          <w:lang w:eastAsia="ar-SA"/>
        </w:rPr>
      </w:pPr>
      <w:r w:rsidRPr="00E92E27">
        <w:rPr>
          <w:rFonts w:eastAsia="Times New Roman"/>
          <w:sz w:val="28"/>
          <w:lang w:eastAsia="ar-SA"/>
        </w:rPr>
        <w:t>2021 год</w:t>
      </w:r>
    </w:p>
    <w:p w:rsidR="00E92E27" w:rsidRPr="00E92E27" w:rsidRDefault="00E92E27" w:rsidP="00E92E27">
      <w:pPr>
        <w:suppressAutoHyphens/>
        <w:spacing w:line="240" w:lineRule="auto"/>
        <w:ind w:firstLine="0"/>
        <w:jc w:val="center"/>
        <w:rPr>
          <w:rFonts w:eastAsia="Times New Roman"/>
          <w:sz w:val="28"/>
          <w:lang w:eastAsia="ar-SA"/>
        </w:rPr>
      </w:pPr>
      <w:r w:rsidRPr="00E92E27">
        <w:rPr>
          <w:rFonts w:eastAsia="Times New Roman"/>
          <w:sz w:val="28"/>
          <w:lang w:eastAsia="ar-SA"/>
        </w:rPr>
        <w:t xml:space="preserve">с. Кучки </w:t>
      </w:r>
    </w:p>
    <w:p w:rsidR="00E92E27" w:rsidRPr="00E92E27" w:rsidRDefault="00E92E27" w:rsidP="00E92E27">
      <w:pPr>
        <w:pageBreakBefore/>
        <w:suppressAutoHyphens/>
        <w:spacing w:line="240" w:lineRule="auto"/>
        <w:ind w:firstLine="0"/>
        <w:jc w:val="center"/>
        <w:rPr>
          <w:rFonts w:eastAsia="Times New Roman"/>
          <w:b/>
          <w:sz w:val="28"/>
          <w:szCs w:val="28"/>
          <w:lang w:eastAsia="ar-SA"/>
        </w:rPr>
      </w:pPr>
      <w:r w:rsidRPr="00E92E27">
        <w:rPr>
          <w:rFonts w:eastAsia="Times New Roman"/>
          <w:b/>
          <w:sz w:val="28"/>
          <w:szCs w:val="28"/>
          <w:lang w:eastAsia="ar-SA"/>
        </w:rPr>
        <w:lastRenderedPageBreak/>
        <w:t>СОДЕРЖАНИЕ</w:t>
      </w:r>
    </w:p>
    <w:p w:rsidR="00E92E27" w:rsidRPr="00E92E27" w:rsidRDefault="00E92E27" w:rsidP="00E92E27">
      <w:pPr>
        <w:suppressAutoHyphens/>
        <w:spacing w:line="240" w:lineRule="auto"/>
        <w:ind w:firstLine="0"/>
        <w:jc w:val="left"/>
        <w:rPr>
          <w:rFonts w:eastAsia="Times New Roman"/>
          <w:b/>
          <w:sz w:val="28"/>
          <w:szCs w:val="28"/>
          <w:lang w:eastAsia="ar-SA"/>
        </w:rPr>
      </w:pPr>
    </w:p>
    <w:p w:rsidR="00E92E27" w:rsidRPr="00E92E27" w:rsidRDefault="00E92E27" w:rsidP="00E92E27">
      <w:pPr>
        <w:suppressAutoHyphens/>
        <w:spacing w:line="240" w:lineRule="auto"/>
        <w:ind w:firstLine="0"/>
        <w:rPr>
          <w:rFonts w:eastAsia="Times New Roman"/>
          <w:sz w:val="28"/>
          <w:szCs w:val="28"/>
          <w:lang w:eastAsia="ar-SA"/>
        </w:rPr>
      </w:pPr>
      <w:r w:rsidRPr="00E92E27">
        <w:rPr>
          <w:rFonts w:eastAsia="Times New Roman"/>
          <w:sz w:val="28"/>
          <w:szCs w:val="28"/>
          <w:lang w:eastAsia="ar-SA"/>
        </w:rPr>
        <w:t> </w:t>
      </w:r>
    </w:p>
    <w:tbl>
      <w:tblPr>
        <w:tblW w:w="0" w:type="auto"/>
        <w:tblInd w:w="105" w:type="dxa"/>
        <w:tblLayout w:type="fixed"/>
        <w:tblCellMar>
          <w:left w:w="105" w:type="dxa"/>
          <w:right w:w="105" w:type="dxa"/>
        </w:tblCellMar>
        <w:tblLook w:val="0000"/>
      </w:tblPr>
      <w:tblGrid>
        <w:gridCol w:w="671"/>
        <w:gridCol w:w="9242"/>
      </w:tblGrid>
      <w:tr w:rsidR="00E92E27" w:rsidRPr="00E92E27" w:rsidTr="00E92E27">
        <w:trPr>
          <w:trHeight w:val="302"/>
        </w:trPr>
        <w:tc>
          <w:tcPr>
            <w:tcW w:w="9913" w:type="dxa"/>
            <w:gridSpan w:val="2"/>
          </w:tcPr>
          <w:p w:rsidR="00E92E27" w:rsidRPr="00E92E27" w:rsidRDefault="00E92E27" w:rsidP="00E92E27">
            <w:pPr>
              <w:suppressAutoHyphens/>
              <w:snapToGrid w:val="0"/>
              <w:spacing w:line="240" w:lineRule="auto"/>
              <w:ind w:firstLine="0"/>
              <w:jc w:val="left"/>
              <w:rPr>
                <w:rFonts w:eastAsia="Times New Roman"/>
                <w:sz w:val="28"/>
                <w:szCs w:val="28"/>
                <w:lang w:eastAsia="ar-SA"/>
              </w:rPr>
            </w:pPr>
            <w:r w:rsidRPr="00E92E27">
              <w:rPr>
                <w:rFonts w:eastAsia="Times New Roman"/>
                <w:sz w:val="28"/>
                <w:szCs w:val="28"/>
                <w:lang w:eastAsia="ar-SA"/>
              </w:rPr>
              <w:t>Документация к открытому аукциону включает в себя:</w:t>
            </w:r>
          </w:p>
          <w:p w:rsidR="00E92E27" w:rsidRPr="00E92E27" w:rsidRDefault="00E92E27" w:rsidP="00E92E27">
            <w:pPr>
              <w:suppressAutoHyphens/>
              <w:spacing w:line="240" w:lineRule="auto"/>
              <w:ind w:firstLine="0"/>
              <w:jc w:val="left"/>
              <w:rPr>
                <w:rFonts w:eastAsia="Times New Roman"/>
                <w:sz w:val="28"/>
                <w:szCs w:val="28"/>
                <w:shd w:val="clear" w:color="auto" w:fill="FFFF00"/>
                <w:lang w:eastAsia="ar-SA"/>
              </w:rPr>
            </w:pPr>
          </w:p>
        </w:tc>
      </w:tr>
      <w:tr w:rsidR="00E92E27" w:rsidRPr="00E92E27" w:rsidTr="00E92E27">
        <w:trPr>
          <w:trHeight w:val="319"/>
        </w:trPr>
        <w:tc>
          <w:tcPr>
            <w:tcW w:w="671" w:type="dxa"/>
            <w:vAlign w:val="center"/>
          </w:tcPr>
          <w:p w:rsidR="00E92E27" w:rsidRPr="00E92E27" w:rsidRDefault="00E92E27" w:rsidP="00E92E27">
            <w:pPr>
              <w:suppressAutoHyphens/>
              <w:snapToGrid w:val="0"/>
              <w:spacing w:line="240" w:lineRule="auto"/>
              <w:ind w:firstLine="0"/>
              <w:jc w:val="center"/>
              <w:rPr>
                <w:rFonts w:eastAsia="Times New Roman"/>
                <w:sz w:val="28"/>
                <w:szCs w:val="28"/>
                <w:lang w:eastAsia="ar-SA"/>
              </w:rPr>
            </w:pPr>
            <w:r w:rsidRPr="00E92E27">
              <w:rPr>
                <w:rFonts w:eastAsia="Times New Roman"/>
                <w:sz w:val="28"/>
                <w:szCs w:val="28"/>
                <w:lang w:eastAsia="ar-SA"/>
              </w:rPr>
              <w:t>1.</w:t>
            </w:r>
          </w:p>
        </w:tc>
        <w:tc>
          <w:tcPr>
            <w:tcW w:w="9242" w:type="dxa"/>
            <w:vAlign w:val="center"/>
          </w:tcPr>
          <w:p w:rsidR="00E92E27" w:rsidRPr="00E92E27" w:rsidRDefault="00E92E27" w:rsidP="00E92E27">
            <w:pPr>
              <w:suppressAutoHyphens/>
              <w:snapToGrid w:val="0"/>
              <w:spacing w:line="240" w:lineRule="auto"/>
              <w:ind w:firstLine="0"/>
              <w:jc w:val="left"/>
              <w:rPr>
                <w:rFonts w:eastAsia="Times New Roman"/>
                <w:sz w:val="28"/>
                <w:szCs w:val="28"/>
                <w:lang w:eastAsia="ar-SA"/>
              </w:rPr>
            </w:pPr>
            <w:r w:rsidRPr="00E92E27">
              <w:rPr>
                <w:rFonts w:eastAsia="Times New Roman"/>
                <w:sz w:val="28"/>
                <w:szCs w:val="28"/>
                <w:lang w:eastAsia="ar-SA"/>
              </w:rPr>
              <w:t>Извещение о проведении  открытого аукциона</w:t>
            </w:r>
          </w:p>
        </w:tc>
      </w:tr>
      <w:tr w:rsidR="00E92E27" w:rsidRPr="00E92E27" w:rsidTr="00E92E27">
        <w:trPr>
          <w:trHeight w:val="319"/>
        </w:trPr>
        <w:tc>
          <w:tcPr>
            <w:tcW w:w="671" w:type="dxa"/>
            <w:vAlign w:val="center"/>
          </w:tcPr>
          <w:p w:rsidR="00E92E27" w:rsidRPr="00E92E27" w:rsidRDefault="00E92E27" w:rsidP="00E92E27">
            <w:pPr>
              <w:suppressAutoHyphens/>
              <w:snapToGrid w:val="0"/>
              <w:spacing w:line="240" w:lineRule="auto"/>
              <w:ind w:firstLine="0"/>
              <w:jc w:val="center"/>
              <w:rPr>
                <w:rFonts w:eastAsia="Times New Roman"/>
                <w:sz w:val="28"/>
                <w:szCs w:val="28"/>
                <w:lang w:eastAsia="ar-SA"/>
              </w:rPr>
            </w:pPr>
            <w:r w:rsidRPr="00E92E27">
              <w:rPr>
                <w:rFonts w:eastAsia="Times New Roman"/>
                <w:sz w:val="28"/>
                <w:szCs w:val="28"/>
                <w:lang w:eastAsia="ar-SA"/>
              </w:rPr>
              <w:t>2.</w:t>
            </w:r>
          </w:p>
        </w:tc>
        <w:tc>
          <w:tcPr>
            <w:tcW w:w="9242" w:type="dxa"/>
            <w:vAlign w:val="center"/>
          </w:tcPr>
          <w:p w:rsidR="00E92E27" w:rsidRPr="00E92E27" w:rsidRDefault="00E92E27" w:rsidP="00E92E27">
            <w:pPr>
              <w:suppressAutoHyphens/>
              <w:snapToGrid w:val="0"/>
              <w:spacing w:line="240" w:lineRule="auto"/>
              <w:ind w:firstLine="0"/>
              <w:jc w:val="left"/>
              <w:rPr>
                <w:rFonts w:eastAsia="Times New Roman"/>
                <w:sz w:val="28"/>
                <w:szCs w:val="28"/>
                <w:lang w:eastAsia="ar-SA"/>
              </w:rPr>
            </w:pPr>
            <w:r w:rsidRPr="00E92E27">
              <w:rPr>
                <w:rFonts w:eastAsia="Times New Roman"/>
                <w:sz w:val="28"/>
                <w:szCs w:val="28"/>
                <w:lang w:eastAsia="ar-SA"/>
              </w:rPr>
              <w:t>Основные положения документации об аукционе</w:t>
            </w:r>
          </w:p>
        </w:tc>
      </w:tr>
      <w:tr w:rsidR="00E92E27" w:rsidRPr="00E92E27" w:rsidTr="00E92E27">
        <w:trPr>
          <w:trHeight w:val="319"/>
        </w:trPr>
        <w:tc>
          <w:tcPr>
            <w:tcW w:w="671" w:type="dxa"/>
            <w:vAlign w:val="center"/>
          </w:tcPr>
          <w:p w:rsidR="00E92E27" w:rsidRPr="00E92E27" w:rsidRDefault="00E92E27" w:rsidP="00E92E27">
            <w:pPr>
              <w:suppressAutoHyphens/>
              <w:snapToGrid w:val="0"/>
              <w:spacing w:line="240" w:lineRule="auto"/>
              <w:ind w:firstLine="0"/>
              <w:jc w:val="center"/>
              <w:rPr>
                <w:rFonts w:eastAsia="Times New Roman"/>
                <w:sz w:val="28"/>
                <w:szCs w:val="28"/>
                <w:lang w:eastAsia="ar-SA"/>
              </w:rPr>
            </w:pPr>
            <w:r w:rsidRPr="00E92E27">
              <w:rPr>
                <w:rFonts w:eastAsia="Times New Roman"/>
                <w:sz w:val="28"/>
                <w:szCs w:val="28"/>
                <w:lang w:eastAsia="ar-SA"/>
              </w:rPr>
              <w:t>3.</w:t>
            </w:r>
          </w:p>
        </w:tc>
        <w:tc>
          <w:tcPr>
            <w:tcW w:w="9242" w:type="dxa"/>
            <w:vAlign w:val="center"/>
          </w:tcPr>
          <w:p w:rsidR="00E92E27" w:rsidRPr="00E92E27" w:rsidRDefault="00E92E27" w:rsidP="00E92E27">
            <w:pPr>
              <w:suppressAutoHyphens/>
              <w:snapToGrid w:val="0"/>
              <w:spacing w:line="240" w:lineRule="auto"/>
              <w:ind w:firstLine="0"/>
              <w:jc w:val="left"/>
              <w:rPr>
                <w:rFonts w:eastAsia="Times New Roman"/>
                <w:sz w:val="28"/>
                <w:szCs w:val="28"/>
                <w:lang w:eastAsia="ar-SA"/>
              </w:rPr>
            </w:pPr>
            <w:r w:rsidRPr="00E92E27">
              <w:rPr>
                <w:rFonts w:eastAsia="Times New Roman"/>
                <w:sz w:val="28"/>
                <w:szCs w:val="28"/>
                <w:lang w:eastAsia="ar-SA"/>
              </w:rPr>
              <w:t>Образцы форм для заполнения</w:t>
            </w:r>
          </w:p>
        </w:tc>
      </w:tr>
      <w:tr w:rsidR="00E92E27" w:rsidRPr="00E92E27" w:rsidTr="00E92E27">
        <w:trPr>
          <w:trHeight w:val="302"/>
        </w:trPr>
        <w:tc>
          <w:tcPr>
            <w:tcW w:w="671" w:type="dxa"/>
            <w:vAlign w:val="center"/>
          </w:tcPr>
          <w:p w:rsidR="00E92E27" w:rsidRPr="00E92E27" w:rsidRDefault="00E92E27" w:rsidP="00E92E27">
            <w:pPr>
              <w:suppressAutoHyphens/>
              <w:snapToGrid w:val="0"/>
              <w:spacing w:line="240" w:lineRule="auto"/>
              <w:ind w:firstLine="0"/>
              <w:jc w:val="center"/>
              <w:rPr>
                <w:rFonts w:eastAsia="Times New Roman"/>
                <w:sz w:val="28"/>
                <w:szCs w:val="28"/>
                <w:lang w:eastAsia="ar-SA"/>
              </w:rPr>
            </w:pPr>
            <w:r w:rsidRPr="00E92E27">
              <w:rPr>
                <w:rFonts w:eastAsia="Times New Roman"/>
                <w:sz w:val="28"/>
                <w:szCs w:val="28"/>
                <w:lang w:eastAsia="ar-SA"/>
              </w:rPr>
              <w:t>4.</w:t>
            </w:r>
          </w:p>
        </w:tc>
        <w:tc>
          <w:tcPr>
            <w:tcW w:w="9242" w:type="dxa"/>
            <w:vAlign w:val="center"/>
          </w:tcPr>
          <w:p w:rsidR="00E92E27" w:rsidRPr="00E92E27" w:rsidRDefault="00E92E27" w:rsidP="00E92E27">
            <w:pPr>
              <w:suppressAutoHyphens/>
              <w:snapToGrid w:val="0"/>
              <w:spacing w:line="240" w:lineRule="auto"/>
              <w:ind w:firstLine="0"/>
              <w:jc w:val="left"/>
              <w:rPr>
                <w:rFonts w:eastAsia="Times New Roman"/>
                <w:sz w:val="28"/>
                <w:szCs w:val="28"/>
                <w:lang w:eastAsia="ar-SA"/>
              </w:rPr>
            </w:pPr>
            <w:r w:rsidRPr="00E92E27">
              <w:rPr>
                <w:rFonts w:eastAsia="Times New Roman"/>
                <w:sz w:val="28"/>
                <w:szCs w:val="28"/>
                <w:lang w:eastAsia="ar-SA"/>
              </w:rPr>
              <w:t>Проект договора аренды</w:t>
            </w:r>
          </w:p>
        </w:tc>
      </w:tr>
      <w:tr w:rsidR="00E92E27" w:rsidRPr="00E92E27" w:rsidTr="00E92E27">
        <w:trPr>
          <w:trHeight w:val="319"/>
        </w:trPr>
        <w:tc>
          <w:tcPr>
            <w:tcW w:w="671" w:type="dxa"/>
            <w:vAlign w:val="center"/>
          </w:tcPr>
          <w:p w:rsidR="00E92E27" w:rsidRPr="00E92E27" w:rsidRDefault="00E92E27" w:rsidP="00E92E27">
            <w:pPr>
              <w:suppressAutoHyphens/>
              <w:snapToGrid w:val="0"/>
              <w:spacing w:line="240" w:lineRule="auto"/>
              <w:ind w:firstLine="0"/>
              <w:jc w:val="center"/>
              <w:rPr>
                <w:rFonts w:eastAsia="Times New Roman"/>
                <w:sz w:val="28"/>
                <w:szCs w:val="28"/>
                <w:lang w:eastAsia="ar-SA"/>
              </w:rPr>
            </w:pPr>
          </w:p>
        </w:tc>
        <w:tc>
          <w:tcPr>
            <w:tcW w:w="9242" w:type="dxa"/>
            <w:vAlign w:val="center"/>
          </w:tcPr>
          <w:p w:rsidR="00E92E27" w:rsidRPr="00E92E27" w:rsidRDefault="00E92E27" w:rsidP="00E92E27">
            <w:pPr>
              <w:suppressAutoHyphens/>
              <w:snapToGrid w:val="0"/>
              <w:spacing w:line="240" w:lineRule="auto"/>
              <w:ind w:firstLine="0"/>
              <w:jc w:val="left"/>
              <w:rPr>
                <w:rFonts w:eastAsia="Times New Roman"/>
                <w:sz w:val="28"/>
                <w:szCs w:val="28"/>
                <w:lang w:eastAsia="ar-SA"/>
              </w:rPr>
            </w:pPr>
          </w:p>
        </w:tc>
      </w:tr>
    </w:tbl>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suppressAutoHyphens/>
        <w:spacing w:line="240" w:lineRule="auto"/>
        <w:ind w:firstLine="0"/>
        <w:jc w:val="left"/>
        <w:rPr>
          <w:rFonts w:eastAsia="Times New Roman"/>
          <w:lang w:eastAsia="ar-SA"/>
        </w:rPr>
      </w:pPr>
    </w:p>
    <w:p w:rsidR="00E92E27" w:rsidRPr="00E92E27" w:rsidRDefault="00E92E27" w:rsidP="00E92E27">
      <w:pPr>
        <w:pageBreakBefore/>
        <w:suppressAutoHyphens/>
        <w:spacing w:line="240" w:lineRule="auto"/>
        <w:ind w:left="539" w:firstLine="0"/>
        <w:jc w:val="center"/>
        <w:rPr>
          <w:rFonts w:eastAsia="Times New Roman"/>
          <w:b/>
          <w:caps/>
          <w:lang w:eastAsia="ar-SA"/>
        </w:rPr>
      </w:pPr>
      <w:r w:rsidRPr="00E92E27">
        <w:rPr>
          <w:rFonts w:eastAsia="Times New Roman"/>
          <w:b/>
          <w:caps/>
          <w:lang w:eastAsia="ar-SA"/>
        </w:rPr>
        <w:lastRenderedPageBreak/>
        <w:t>1. извещение о проведении открытого аукциона</w:t>
      </w:r>
    </w:p>
    <w:p w:rsidR="00E92E27" w:rsidRPr="00E92E27" w:rsidRDefault="00E92E27" w:rsidP="00E92E27">
      <w:pPr>
        <w:suppressAutoHyphens/>
        <w:spacing w:line="240" w:lineRule="auto"/>
        <w:ind w:left="540" w:firstLine="0"/>
        <w:jc w:val="center"/>
        <w:rPr>
          <w:rFonts w:eastAsia="Times New Roman"/>
          <w:sz w:val="22"/>
          <w:szCs w:val="22"/>
          <w:lang w:eastAsia="ar-SA"/>
        </w:rPr>
      </w:pPr>
      <w:r w:rsidRPr="00E92E27">
        <w:rPr>
          <w:rFonts w:eastAsia="Times New Roman"/>
          <w:sz w:val="22"/>
          <w:szCs w:val="22"/>
          <w:lang w:eastAsia="ar-SA"/>
        </w:rPr>
        <w:t xml:space="preserve">на право заключения договора аренды нежилых помещений, находящихся в муниципальной собственности администрации </w:t>
      </w:r>
      <w:proofErr w:type="spellStart"/>
      <w:r w:rsidRPr="00E92E27">
        <w:rPr>
          <w:rFonts w:eastAsia="Times New Roman"/>
          <w:sz w:val="22"/>
          <w:szCs w:val="22"/>
          <w:lang w:eastAsia="ar-SA"/>
        </w:rPr>
        <w:t>Кучкинского</w:t>
      </w:r>
      <w:proofErr w:type="spellEnd"/>
      <w:r w:rsidRPr="00E92E27">
        <w:rPr>
          <w:rFonts w:eastAsia="Times New Roman"/>
          <w:sz w:val="22"/>
          <w:szCs w:val="22"/>
          <w:lang w:eastAsia="ar-SA"/>
        </w:rPr>
        <w:t xml:space="preserve"> сельсовета </w:t>
      </w:r>
    </w:p>
    <w:p w:rsidR="00E92E27" w:rsidRPr="00E92E27" w:rsidRDefault="00E92E27" w:rsidP="00E92E27">
      <w:pPr>
        <w:suppressAutoHyphens/>
        <w:spacing w:line="240" w:lineRule="auto"/>
        <w:ind w:left="540" w:firstLine="0"/>
        <w:jc w:val="center"/>
        <w:rPr>
          <w:rFonts w:eastAsia="Times New Roman"/>
          <w:sz w:val="22"/>
          <w:szCs w:val="22"/>
          <w:lang w:eastAsia="ar-SA"/>
        </w:rPr>
      </w:pPr>
    </w:p>
    <w:p w:rsidR="00E92E27" w:rsidRPr="00E92E27" w:rsidRDefault="00E92E27" w:rsidP="00E92E27">
      <w:pPr>
        <w:suppressAutoHyphens/>
        <w:autoSpaceDE w:val="0"/>
        <w:spacing w:line="240" w:lineRule="auto"/>
        <w:ind w:firstLine="540"/>
        <w:rPr>
          <w:rFonts w:eastAsia="Times New Roman"/>
          <w:lang w:eastAsia="ar-SA"/>
        </w:rPr>
      </w:pPr>
      <w:r w:rsidRPr="00E92E27">
        <w:rPr>
          <w:rFonts w:eastAsia="Times New Roman"/>
          <w:kern w:val="2"/>
          <w:lang w:eastAsia="ar-SA"/>
        </w:rPr>
        <w:t xml:space="preserve">   Администрация </w:t>
      </w:r>
      <w:proofErr w:type="spellStart"/>
      <w:r w:rsidRPr="00E92E27">
        <w:rPr>
          <w:rFonts w:eastAsia="Times New Roman"/>
          <w:kern w:val="2"/>
          <w:lang w:eastAsia="ar-SA"/>
        </w:rPr>
        <w:t>Кучкинского</w:t>
      </w:r>
      <w:proofErr w:type="spellEnd"/>
      <w:r w:rsidRPr="00E92E27">
        <w:rPr>
          <w:rFonts w:eastAsia="Times New Roman"/>
          <w:kern w:val="2"/>
          <w:lang w:eastAsia="ar-SA"/>
        </w:rPr>
        <w:t xml:space="preserve"> сельсовета – организатор торгов (</w:t>
      </w:r>
      <w:r w:rsidRPr="00E92E27">
        <w:rPr>
          <w:rFonts w:eastAsia="Times New Roman"/>
          <w:lang w:eastAsia="ar-SA"/>
        </w:rPr>
        <w:t xml:space="preserve">440523, Пензенская область, Пензенский район, с. Кучки, пер. Школьный, д.11. тел./факс 8(8412) 38-61-23, </w:t>
      </w:r>
      <w:proofErr w:type="spellStart"/>
      <w:r w:rsidRPr="00E92E27">
        <w:rPr>
          <w:rFonts w:eastAsia="Times New Roman"/>
          <w:lang w:eastAsia="ar-SA"/>
        </w:rPr>
        <w:t>эл</w:t>
      </w:r>
      <w:proofErr w:type="spellEnd"/>
      <w:r w:rsidRPr="00E92E27">
        <w:rPr>
          <w:rFonts w:eastAsia="Times New Roman"/>
          <w:lang w:eastAsia="ar-SA"/>
        </w:rPr>
        <w:t>. адрес:</w:t>
      </w:r>
      <w:proofErr w:type="gramStart"/>
      <w:r w:rsidRPr="00E92E27">
        <w:rPr>
          <w:rFonts w:eastAsia="Times New Roman"/>
          <w:lang w:eastAsia="ar-SA"/>
        </w:rPr>
        <w:t xml:space="preserve">( </w:t>
      </w:r>
      <w:proofErr w:type="spellStart"/>
      <w:proofErr w:type="gramEnd"/>
      <w:r w:rsidRPr="00E92E27">
        <w:rPr>
          <w:rFonts w:eastAsia="Times New Roman"/>
          <w:lang w:val="en-US" w:eastAsia="ar-SA"/>
        </w:rPr>
        <w:t>admkuchki</w:t>
      </w:r>
      <w:proofErr w:type="spellEnd"/>
      <w:r w:rsidRPr="00E92E27">
        <w:rPr>
          <w:rFonts w:eastAsia="Times New Roman"/>
          <w:lang w:eastAsia="ar-SA"/>
        </w:rPr>
        <w:t>@</w:t>
      </w:r>
      <w:proofErr w:type="spellStart"/>
      <w:r w:rsidRPr="00E92E27">
        <w:rPr>
          <w:rFonts w:eastAsia="Times New Roman"/>
          <w:lang w:val="en-US" w:eastAsia="ar-SA"/>
        </w:rPr>
        <w:t>yandex</w:t>
      </w:r>
      <w:proofErr w:type="spellEnd"/>
      <w:r w:rsidRPr="00E92E27">
        <w:rPr>
          <w:rFonts w:eastAsia="Times New Roman"/>
          <w:lang w:eastAsia="ar-SA"/>
        </w:rPr>
        <w:t>.</w:t>
      </w:r>
      <w:proofErr w:type="spellStart"/>
      <w:r w:rsidRPr="00E92E27">
        <w:rPr>
          <w:rFonts w:eastAsia="Times New Roman"/>
          <w:lang w:val="en-US" w:eastAsia="ar-SA"/>
        </w:rPr>
        <w:t>ru</w:t>
      </w:r>
      <w:proofErr w:type="spellEnd"/>
      <w:r w:rsidRPr="00E92E27">
        <w:rPr>
          <w:rFonts w:eastAsia="Times New Roman"/>
          <w:lang w:eastAsia="ar-SA"/>
        </w:rPr>
        <w:t>)</w:t>
      </w:r>
      <w:r w:rsidRPr="00E92E27">
        <w:rPr>
          <w:rFonts w:eastAsia="Times New Roman"/>
          <w:kern w:val="2"/>
          <w:lang w:eastAsia="ar-SA"/>
        </w:rPr>
        <w:t xml:space="preserve"> на основании </w:t>
      </w:r>
      <w:r w:rsidRPr="00E92E27">
        <w:rPr>
          <w:rFonts w:eastAsia="Times New Roman"/>
          <w:color w:val="000000"/>
          <w:kern w:val="2"/>
          <w:lang w:eastAsia="ar-SA"/>
        </w:rPr>
        <w:t xml:space="preserve">Постановления администрации </w:t>
      </w:r>
      <w:proofErr w:type="spellStart"/>
      <w:r w:rsidRPr="00E92E27">
        <w:rPr>
          <w:rFonts w:eastAsia="Times New Roman"/>
          <w:color w:val="000000"/>
          <w:kern w:val="2"/>
          <w:lang w:eastAsia="ar-SA"/>
        </w:rPr>
        <w:t>Кучкинского</w:t>
      </w:r>
      <w:proofErr w:type="spellEnd"/>
      <w:r w:rsidRPr="00E92E27">
        <w:rPr>
          <w:rFonts w:eastAsia="Times New Roman"/>
          <w:color w:val="000000"/>
          <w:kern w:val="2"/>
          <w:lang w:eastAsia="ar-SA"/>
        </w:rPr>
        <w:t xml:space="preserve"> сельсовета от 14 июля  2021 года</w:t>
      </w:r>
      <w:r w:rsidRPr="00E92E27">
        <w:rPr>
          <w:rFonts w:eastAsia="Times New Roman"/>
          <w:color w:val="FF0000"/>
          <w:kern w:val="2"/>
          <w:lang w:eastAsia="ar-SA"/>
        </w:rPr>
        <w:t xml:space="preserve"> </w:t>
      </w:r>
      <w:r w:rsidRPr="00E92E27">
        <w:rPr>
          <w:rFonts w:eastAsia="Times New Roman"/>
          <w:color w:val="000000"/>
          <w:kern w:val="2"/>
          <w:lang w:eastAsia="ar-SA"/>
        </w:rPr>
        <w:t>№ 30,</w:t>
      </w:r>
      <w:r w:rsidRPr="00E92E27">
        <w:rPr>
          <w:rFonts w:eastAsia="Times New Roman"/>
          <w:color w:val="FF0000"/>
          <w:kern w:val="2"/>
          <w:lang w:eastAsia="ar-SA"/>
        </w:rPr>
        <w:t xml:space="preserve"> </w:t>
      </w:r>
      <w:r w:rsidRPr="00E92E27">
        <w:rPr>
          <w:rFonts w:eastAsia="Times New Roman"/>
          <w:color w:val="000000"/>
          <w:kern w:val="2"/>
          <w:lang w:eastAsia="ar-SA"/>
        </w:rPr>
        <w:t>соо</w:t>
      </w:r>
      <w:r w:rsidRPr="00E92E27">
        <w:rPr>
          <w:rFonts w:eastAsia="Times New Roman"/>
          <w:kern w:val="2"/>
          <w:lang w:eastAsia="ar-SA"/>
        </w:rPr>
        <w:t>бщает о проведении аукциона по предоставлению в аренду сроком на 10 лет нежилых помещений</w:t>
      </w:r>
      <w:r w:rsidRPr="00E92E27">
        <w:rPr>
          <w:rFonts w:eastAsia="Times New Roman"/>
          <w:lang w:eastAsia="ar-SA"/>
        </w:rPr>
        <w:t>:</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b/>
          <w:bCs/>
          <w:lang w:eastAsia="ar-SA"/>
        </w:rPr>
        <w:t>Лот №1</w:t>
      </w:r>
      <w:r w:rsidRPr="00E92E27">
        <w:rPr>
          <w:rFonts w:eastAsia="Times New Roman"/>
          <w:lang w:eastAsia="ar-SA"/>
        </w:rPr>
        <w:t xml:space="preserve"> – нежилые помещения общей площадью 32,1 кв. м:  согласно техническому паспорту на здание, лит. </w:t>
      </w:r>
      <w:proofErr w:type="gramStart"/>
      <w:r w:rsidRPr="00E92E27">
        <w:rPr>
          <w:rFonts w:eastAsia="Times New Roman"/>
          <w:lang w:eastAsia="ar-SA"/>
        </w:rPr>
        <w:t>А10,находящиеся на первом этаже нежилого здания конторы, расположенного по адресу:</w:t>
      </w:r>
      <w:proofErr w:type="gramEnd"/>
      <w:r w:rsidRPr="00E92E27">
        <w:rPr>
          <w:rFonts w:eastAsia="Times New Roman"/>
          <w:lang w:eastAsia="ar-SA"/>
        </w:rPr>
        <w:t xml:space="preserve"> Пензенская область, Пензенский район, с. </w:t>
      </w:r>
      <w:proofErr w:type="gramStart"/>
      <w:r w:rsidRPr="00E92E27">
        <w:rPr>
          <w:rFonts w:eastAsia="Times New Roman"/>
          <w:lang w:eastAsia="ar-SA"/>
        </w:rPr>
        <w:t>Поперечное</w:t>
      </w:r>
      <w:proofErr w:type="gramEnd"/>
      <w:r w:rsidRPr="00E92E27">
        <w:rPr>
          <w:rFonts w:eastAsia="Times New Roman"/>
          <w:lang w:eastAsia="ar-SA"/>
        </w:rPr>
        <w:t>, ул. Совхозная.   Размер арендной платы за нежилое помещение в месяц – 5264 (пять тысяч двести шестьдесят четыре рубля</w:t>
      </w:r>
      <w:proofErr w:type="gramStart"/>
      <w:r w:rsidRPr="00E92E27">
        <w:rPr>
          <w:rFonts w:eastAsia="Times New Roman"/>
          <w:lang w:eastAsia="ar-SA"/>
        </w:rPr>
        <w:t xml:space="preserve"> )</w:t>
      </w:r>
      <w:proofErr w:type="gramEnd"/>
      <w:r w:rsidRPr="00E92E27">
        <w:rPr>
          <w:rFonts w:eastAsia="Times New Roman"/>
          <w:lang w:eastAsia="ar-SA"/>
        </w:rPr>
        <w:t xml:space="preserve"> 00 копеек</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t xml:space="preserve">   Шаг аукциона – 263,20 рублей</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t xml:space="preserve">  </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t xml:space="preserve">  Назначение: административно – служебное помещение для </w:t>
      </w:r>
      <w:proofErr w:type="gramStart"/>
      <w:r w:rsidRPr="00E92E27">
        <w:rPr>
          <w:rFonts w:eastAsia="Times New Roman"/>
          <w:lang w:eastAsia="ar-SA"/>
        </w:rPr>
        <w:t>сельскохозяйственных</w:t>
      </w:r>
      <w:proofErr w:type="gramEnd"/>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t xml:space="preserve"> товаропроизводителей.</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b/>
          <w:bCs/>
          <w:lang w:eastAsia="ar-SA"/>
        </w:rPr>
        <w:t xml:space="preserve">   Лот №2</w:t>
      </w:r>
      <w:r w:rsidRPr="00E92E27">
        <w:rPr>
          <w:rFonts w:eastAsia="Times New Roman"/>
          <w:lang w:eastAsia="ar-SA"/>
        </w:rPr>
        <w:t xml:space="preserve"> – нежилые здание-склад №3 общей площадью 703,9 кв. м: согласно техническому паспорту на здание</w:t>
      </w:r>
      <w:proofErr w:type="gramStart"/>
      <w:r w:rsidRPr="00E92E27">
        <w:rPr>
          <w:rFonts w:eastAsia="Times New Roman"/>
          <w:lang w:eastAsia="ar-SA"/>
        </w:rPr>
        <w:t xml:space="preserve"> ,</w:t>
      </w:r>
      <w:proofErr w:type="gramEnd"/>
      <w:r w:rsidRPr="00E92E27">
        <w:rPr>
          <w:rFonts w:eastAsia="Times New Roman"/>
          <w:lang w:eastAsia="ar-SA"/>
        </w:rPr>
        <w:t xml:space="preserve">лит. А 7, </w:t>
      </w:r>
      <w:proofErr w:type="gramStart"/>
      <w:r w:rsidRPr="00E92E27">
        <w:rPr>
          <w:rFonts w:eastAsia="Times New Roman"/>
          <w:lang w:eastAsia="ar-SA"/>
        </w:rPr>
        <w:t>расположенное</w:t>
      </w:r>
      <w:proofErr w:type="gramEnd"/>
      <w:r w:rsidRPr="00E92E27">
        <w:rPr>
          <w:rFonts w:eastAsia="Times New Roman"/>
          <w:lang w:eastAsia="ar-SA"/>
        </w:rPr>
        <w:t xml:space="preserve"> по адресу: Пензенская область, Пензенский район, с. </w:t>
      </w:r>
      <w:proofErr w:type="gramStart"/>
      <w:r w:rsidRPr="00E92E27">
        <w:rPr>
          <w:rFonts w:eastAsia="Times New Roman"/>
          <w:lang w:eastAsia="ar-SA"/>
        </w:rPr>
        <w:t>Поперечное</w:t>
      </w:r>
      <w:proofErr w:type="gramEnd"/>
      <w:r w:rsidRPr="00E92E27">
        <w:rPr>
          <w:rFonts w:eastAsia="Times New Roman"/>
          <w:lang w:eastAsia="ar-SA"/>
        </w:rPr>
        <w:t>.</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t xml:space="preserve">   Размер арендной платы за нежилое помещение (склад) в месяц – 22525 (Двадцать две тысячи пятьсот двадцать пять</w:t>
      </w:r>
      <w:proofErr w:type="gramStart"/>
      <w:r w:rsidRPr="00E92E27">
        <w:rPr>
          <w:rFonts w:eastAsia="Times New Roman"/>
          <w:lang w:eastAsia="ar-SA"/>
        </w:rPr>
        <w:t xml:space="preserve"> )</w:t>
      </w:r>
      <w:proofErr w:type="gramEnd"/>
      <w:r w:rsidRPr="00E92E27">
        <w:rPr>
          <w:rFonts w:eastAsia="Times New Roman"/>
          <w:lang w:eastAsia="ar-SA"/>
        </w:rPr>
        <w:t xml:space="preserve"> рублей.</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t xml:space="preserve">   </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t xml:space="preserve">    Шаг аукциона – 1126,25 рублей</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t xml:space="preserve">    Назначение: склад </w:t>
      </w:r>
      <w:proofErr w:type="gramStart"/>
      <w:r w:rsidRPr="00E92E27">
        <w:rPr>
          <w:rFonts w:eastAsia="Times New Roman"/>
          <w:lang w:eastAsia="ar-SA"/>
        </w:rPr>
        <w:t>под</w:t>
      </w:r>
      <w:proofErr w:type="gramEnd"/>
      <w:r w:rsidRPr="00E92E27">
        <w:rPr>
          <w:rFonts w:eastAsia="Times New Roman"/>
          <w:lang w:eastAsia="ar-SA"/>
        </w:rPr>
        <w:t xml:space="preserve"> </w:t>
      </w:r>
      <w:proofErr w:type="gramStart"/>
      <w:r w:rsidRPr="00E92E27">
        <w:rPr>
          <w:rFonts w:eastAsia="Times New Roman"/>
          <w:lang w:eastAsia="ar-SA"/>
        </w:rPr>
        <w:t>с</w:t>
      </w:r>
      <w:proofErr w:type="gramEnd"/>
      <w:r w:rsidRPr="00E92E27">
        <w:rPr>
          <w:rFonts w:eastAsia="Times New Roman"/>
          <w:lang w:eastAsia="ar-SA"/>
        </w:rPr>
        <w:t>/</w:t>
      </w:r>
      <w:proofErr w:type="spellStart"/>
      <w:r w:rsidRPr="00E92E27">
        <w:rPr>
          <w:rFonts w:eastAsia="Times New Roman"/>
          <w:lang w:eastAsia="ar-SA"/>
        </w:rPr>
        <w:t>х</w:t>
      </w:r>
      <w:proofErr w:type="spellEnd"/>
      <w:r w:rsidRPr="00E92E27">
        <w:rPr>
          <w:rFonts w:eastAsia="Times New Roman"/>
          <w:lang w:eastAsia="ar-SA"/>
        </w:rPr>
        <w:t xml:space="preserve"> продукцию</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t xml:space="preserve">   </w:t>
      </w:r>
      <w:r w:rsidRPr="00E92E27">
        <w:rPr>
          <w:rFonts w:eastAsia="Times New Roman"/>
          <w:b/>
          <w:bCs/>
          <w:lang w:eastAsia="ar-SA"/>
        </w:rPr>
        <w:t>Лот №3</w:t>
      </w:r>
      <w:r w:rsidRPr="00E92E27">
        <w:rPr>
          <w:rFonts w:eastAsia="Times New Roman"/>
          <w:lang w:eastAsia="ar-SA"/>
        </w:rPr>
        <w:t xml:space="preserve"> – нежилое здание (склад № 7), общей площадью 880,2 кв. м. Лит А</w:t>
      </w:r>
      <w:proofErr w:type="gramStart"/>
      <w:r w:rsidRPr="00E92E27">
        <w:rPr>
          <w:rFonts w:eastAsia="Times New Roman"/>
          <w:lang w:eastAsia="ar-SA"/>
        </w:rPr>
        <w:t>6</w:t>
      </w:r>
      <w:proofErr w:type="gramEnd"/>
      <w:r w:rsidRPr="00E92E27">
        <w:rPr>
          <w:rFonts w:eastAsia="Times New Roman"/>
          <w:lang w:eastAsia="ar-SA"/>
        </w:rPr>
        <w:t xml:space="preserve">, расположенное по адресу: Пензенская область, Пензенский район, с. </w:t>
      </w:r>
      <w:proofErr w:type="gramStart"/>
      <w:r w:rsidRPr="00E92E27">
        <w:rPr>
          <w:rFonts w:eastAsia="Times New Roman"/>
          <w:lang w:eastAsia="ar-SA"/>
        </w:rPr>
        <w:t>Поперечное</w:t>
      </w:r>
      <w:proofErr w:type="gramEnd"/>
      <w:r w:rsidRPr="00E92E27">
        <w:rPr>
          <w:rFonts w:eastAsia="Times New Roman"/>
          <w:lang w:eastAsia="ar-SA"/>
        </w:rPr>
        <w:t>.</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t xml:space="preserve">    Размер арендной платы за нежилое помещение </w:t>
      </w:r>
      <w:proofErr w:type="gramStart"/>
      <w:r w:rsidRPr="00E92E27">
        <w:rPr>
          <w:rFonts w:eastAsia="Times New Roman"/>
          <w:lang w:eastAsia="ar-SA"/>
        </w:rPr>
        <w:t xml:space="preserve">( </w:t>
      </w:r>
      <w:proofErr w:type="gramEnd"/>
      <w:r w:rsidRPr="00E92E27">
        <w:rPr>
          <w:rFonts w:eastAsia="Times New Roman"/>
          <w:lang w:eastAsia="ar-SA"/>
        </w:rPr>
        <w:t>склад №7) в месяц – 27286 (Двадцать семь тысяч двести восемьдесят шесть) рублей 00 копеек.</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t xml:space="preserve">        Шаг аукциона – 1364,30 рублей</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t xml:space="preserve">    Назначение: склад </w:t>
      </w:r>
      <w:proofErr w:type="gramStart"/>
      <w:r w:rsidRPr="00E92E27">
        <w:rPr>
          <w:rFonts w:eastAsia="Times New Roman"/>
          <w:lang w:eastAsia="ar-SA"/>
        </w:rPr>
        <w:t>под</w:t>
      </w:r>
      <w:proofErr w:type="gramEnd"/>
      <w:r w:rsidRPr="00E92E27">
        <w:rPr>
          <w:rFonts w:eastAsia="Times New Roman"/>
          <w:lang w:eastAsia="ar-SA"/>
        </w:rPr>
        <w:t xml:space="preserve"> </w:t>
      </w:r>
      <w:proofErr w:type="gramStart"/>
      <w:r w:rsidRPr="00E92E27">
        <w:rPr>
          <w:rFonts w:eastAsia="Times New Roman"/>
          <w:lang w:eastAsia="ar-SA"/>
        </w:rPr>
        <w:t>с</w:t>
      </w:r>
      <w:proofErr w:type="gramEnd"/>
      <w:r w:rsidRPr="00E92E27">
        <w:rPr>
          <w:rFonts w:eastAsia="Times New Roman"/>
          <w:lang w:eastAsia="ar-SA"/>
        </w:rPr>
        <w:t>/</w:t>
      </w:r>
      <w:proofErr w:type="spellStart"/>
      <w:r w:rsidRPr="00E92E27">
        <w:rPr>
          <w:rFonts w:eastAsia="Times New Roman"/>
          <w:lang w:eastAsia="ar-SA"/>
        </w:rPr>
        <w:t>х</w:t>
      </w:r>
      <w:proofErr w:type="spellEnd"/>
      <w:r w:rsidRPr="00E92E27">
        <w:rPr>
          <w:rFonts w:eastAsia="Times New Roman"/>
          <w:lang w:eastAsia="ar-SA"/>
        </w:rPr>
        <w:t xml:space="preserve"> продукцию</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b/>
          <w:bCs/>
          <w:lang w:eastAsia="ar-SA"/>
        </w:rPr>
        <w:t xml:space="preserve">    Лот №4</w:t>
      </w:r>
      <w:r w:rsidRPr="00E92E27">
        <w:rPr>
          <w:rFonts w:eastAsia="Times New Roman"/>
          <w:lang w:eastAsia="ar-SA"/>
        </w:rPr>
        <w:t xml:space="preserve"> – нежилое здание (тёплая стоянка), общей площадью 563,1 кв. м. Лит А</w:t>
      </w:r>
      <w:proofErr w:type="gramStart"/>
      <w:r w:rsidRPr="00E92E27">
        <w:rPr>
          <w:rFonts w:eastAsia="Times New Roman"/>
          <w:lang w:eastAsia="ar-SA"/>
        </w:rPr>
        <w:t>2</w:t>
      </w:r>
      <w:proofErr w:type="gramEnd"/>
      <w:r w:rsidRPr="00E92E27">
        <w:rPr>
          <w:rFonts w:eastAsia="Times New Roman"/>
          <w:lang w:eastAsia="ar-SA"/>
        </w:rPr>
        <w:t xml:space="preserve">, расположенное по адресу: Пензенская область, Пензенский район, с. </w:t>
      </w:r>
      <w:proofErr w:type="gramStart"/>
      <w:r w:rsidRPr="00E92E27">
        <w:rPr>
          <w:rFonts w:eastAsia="Times New Roman"/>
          <w:lang w:eastAsia="ar-SA"/>
        </w:rPr>
        <w:t>Поперечное</w:t>
      </w:r>
      <w:proofErr w:type="gramEnd"/>
      <w:r w:rsidRPr="00E92E27">
        <w:rPr>
          <w:rFonts w:eastAsia="Times New Roman"/>
          <w:lang w:eastAsia="ar-SA"/>
        </w:rPr>
        <w:t>.</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t xml:space="preserve">    Размер арендной платы за нежилое помещение (тёплая стоянка) в месяц – 18582 (Восемнадцать тысяч пятьсот восемьдесят два) рубля 00 копеек. </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t xml:space="preserve">     Шаг аукциона – 929,10 рублей</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t xml:space="preserve">      Назначение: для размещения сельхозтехники</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t xml:space="preserve">     </w:t>
      </w:r>
      <w:r w:rsidRPr="00E92E27">
        <w:rPr>
          <w:rFonts w:eastAsia="Times New Roman"/>
          <w:b/>
          <w:bCs/>
          <w:lang w:eastAsia="ar-SA"/>
        </w:rPr>
        <w:t>Лот №5</w:t>
      </w:r>
      <w:r w:rsidRPr="00E92E27">
        <w:rPr>
          <w:rFonts w:eastAsia="Times New Roman"/>
          <w:lang w:eastAsia="ar-SA"/>
        </w:rPr>
        <w:t xml:space="preserve"> – нежилое здание (диспетчерская)</w:t>
      </w:r>
      <w:proofErr w:type="gramStart"/>
      <w:r w:rsidRPr="00E92E27">
        <w:rPr>
          <w:rFonts w:eastAsia="Times New Roman"/>
          <w:lang w:eastAsia="ar-SA"/>
        </w:rPr>
        <w:t xml:space="preserve"> ,</w:t>
      </w:r>
      <w:proofErr w:type="gramEnd"/>
      <w:r w:rsidRPr="00E92E27">
        <w:rPr>
          <w:rFonts w:eastAsia="Times New Roman"/>
          <w:lang w:eastAsia="ar-SA"/>
        </w:rPr>
        <w:t xml:space="preserve"> общей площадью 19,4 кв. м Лит А3, расположенное по адресу: Пензенская область, Пензенский район, с. </w:t>
      </w:r>
      <w:proofErr w:type="gramStart"/>
      <w:r w:rsidRPr="00E92E27">
        <w:rPr>
          <w:rFonts w:eastAsia="Times New Roman"/>
          <w:lang w:eastAsia="ar-SA"/>
        </w:rPr>
        <w:t>Поперечное</w:t>
      </w:r>
      <w:proofErr w:type="gramEnd"/>
      <w:r w:rsidRPr="00E92E27">
        <w:rPr>
          <w:rFonts w:eastAsia="Times New Roman"/>
          <w:lang w:eastAsia="ar-SA"/>
        </w:rPr>
        <w:t>.</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t xml:space="preserve">     Размер арендной платы за нежилое здание </w:t>
      </w:r>
      <w:proofErr w:type="gramStart"/>
      <w:r w:rsidRPr="00E92E27">
        <w:rPr>
          <w:rFonts w:eastAsia="Times New Roman"/>
          <w:lang w:eastAsia="ar-SA"/>
        </w:rPr>
        <w:t xml:space="preserve">( </w:t>
      </w:r>
      <w:proofErr w:type="gramEnd"/>
      <w:r w:rsidRPr="00E92E27">
        <w:rPr>
          <w:rFonts w:eastAsia="Times New Roman"/>
          <w:lang w:eastAsia="ar-SA"/>
        </w:rPr>
        <w:t xml:space="preserve">диспетчерская) в месяц – 1028 ( одна тысяча двадцать восемь ) рублей 00 </w:t>
      </w:r>
      <w:proofErr w:type="spellStart"/>
      <w:r w:rsidRPr="00E92E27">
        <w:rPr>
          <w:rFonts w:eastAsia="Times New Roman"/>
          <w:lang w:eastAsia="ar-SA"/>
        </w:rPr>
        <w:t>копек</w:t>
      </w:r>
      <w:proofErr w:type="spellEnd"/>
      <w:r w:rsidRPr="00E92E27">
        <w:rPr>
          <w:rFonts w:eastAsia="Times New Roman"/>
          <w:lang w:eastAsia="ar-SA"/>
        </w:rPr>
        <w:t>.</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t xml:space="preserve">            Шаг аукциона – 51,40 рублей</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t xml:space="preserve">      Назначение: служба охраны</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t xml:space="preserve">    </w:t>
      </w:r>
      <w:r w:rsidRPr="00E92E27">
        <w:rPr>
          <w:rFonts w:eastAsia="Times New Roman"/>
          <w:b/>
          <w:bCs/>
          <w:lang w:eastAsia="ar-SA"/>
        </w:rPr>
        <w:t>Лот №6</w:t>
      </w:r>
      <w:r w:rsidRPr="00E92E27">
        <w:rPr>
          <w:rFonts w:eastAsia="Times New Roman"/>
          <w:lang w:eastAsia="ar-SA"/>
        </w:rPr>
        <w:t xml:space="preserve"> – нежилое здание (склад №4) , общей площадью 970,6 кв. м. Лит. А18, </w:t>
      </w:r>
      <w:proofErr w:type="gramStart"/>
      <w:r w:rsidRPr="00E92E27">
        <w:rPr>
          <w:rFonts w:eastAsia="Times New Roman"/>
          <w:lang w:eastAsia="ar-SA"/>
        </w:rPr>
        <w:t>расположенное</w:t>
      </w:r>
      <w:proofErr w:type="gramEnd"/>
      <w:r w:rsidRPr="00E92E27">
        <w:rPr>
          <w:rFonts w:eastAsia="Times New Roman"/>
          <w:lang w:eastAsia="ar-SA"/>
        </w:rPr>
        <w:t xml:space="preserve"> по адресу: Пензенская область, Пензенский район, с. </w:t>
      </w:r>
      <w:proofErr w:type="gramStart"/>
      <w:r w:rsidRPr="00E92E27">
        <w:rPr>
          <w:rFonts w:eastAsia="Times New Roman"/>
          <w:lang w:eastAsia="ar-SA"/>
        </w:rPr>
        <w:t>Поперечное</w:t>
      </w:r>
      <w:proofErr w:type="gramEnd"/>
      <w:r w:rsidRPr="00E92E27">
        <w:rPr>
          <w:rFonts w:eastAsia="Times New Roman"/>
          <w:lang w:eastAsia="ar-SA"/>
        </w:rPr>
        <w:t>.</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t xml:space="preserve">    Размер арендной платы за нежилое здание (склад №4) в месяц – 30089 (Тридцать тысяч восемьдесят девять) рублей 00 копеек.</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t xml:space="preserve">     </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t xml:space="preserve">     Шаг аукциона – 1504,45 рубля</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t xml:space="preserve">     </w:t>
      </w:r>
      <w:proofErr w:type="spellStart"/>
      <w:r w:rsidRPr="00E92E27">
        <w:rPr>
          <w:rFonts w:eastAsia="Times New Roman"/>
          <w:lang w:eastAsia="ar-SA"/>
        </w:rPr>
        <w:t>Назначение</w:t>
      </w:r>
      <w:proofErr w:type="gramStart"/>
      <w:r w:rsidRPr="00E92E27">
        <w:rPr>
          <w:rFonts w:eastAsia="Times New Roman"/>
          <w:lang w:eastAsia="ar-SA"/>
        </w:rPr>
        <w:t>:с</w:t>
      </w:r>
      <w:proofErr w:type="gramEnd"/>
      <w:r w:rsidRPr="00E92E27">
        <w:rPr>
          <w:rFonts w:eastAsia="Times New Roman"/>
          <w:lang w:eastAsia="ar-SA"/>
        </w:rPr>
        <w:t>клад</w:t>
      </w:r>
      <w:proofErr w:type="spellEnd"/>
      <w:r w:rsidRPr="00E92E27">
        <w:rPr>
          <w:rFonts w:eastAsia="Times New Roman"/>
          <w:lang w:eastAsia="ar-SA"/>
        </w:rPr>
        <w:t xml:space="preserve"> под с/</w:t>
      </w:r>
      <w:proofErr w:type="spellStart"/>
      <w:r w:rsidRPr="00E92E27">
        <w:rPr>
          <w:rFonts w:eastAsia="Times New Roman"/>
          <w:lang w:eastAsia="ar-SA"/>
        </w:rPr>
        <w:t>х</w:t>
      </w:r>
      <w:proofErr w:type="spellEnd"/>
      <w:r w:rsidRPr="00E92E27">
        <w:rPr>
          <w:rFonts w:eastAsia="Times New Roman"/>
          <w:lang w:eastAsia="ar-SA"/>
        </w:rPr>
        <w:t xml:space="preserve"> продукцию</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t xml:space="preserve">     </w:t>
      </w:r>
      <w:r w:rsidRPr="00E92E27">
        <w:rPr>
          <w:rFonts w:eastAsia="Times New Roman"/>
          <w:b/>
          <w:bCs/>
          <w:lang w:eastAsia="ar-SA"/>
        </w:rPr>
        <w:t>Лот №7</w:t>
      </w:r>
      <w:r w:rsidRPr="00E92E27">
        <w:rPr>
          <w:rFonts w:eastAsia="Times New Roman"/>
          <w:lang w:eastAsia="ar-SA"/>
        </w:rPr>
        <w:t xml:space="preserve"> – нежилое здание </w:t>
      </w:r>
      <w:proofErr w:type="gramStart"/>
      <w:r w:rsidRPr="00E92E27">
        <w:rPr>
          <w:rFonts w:eastAsia="Times New Roman"/>
          <w:lang w:eastAsia="ar-SA"/>
        </w:rPr>
        <w:t xml:space="preserve">( </w:t>
      </w:r>
      <w:proofErr w:type="gramEnd"/>
      <w:r w:rsidRPr="00E92E27">
        <w:rPr>
          <w:rFonts w:eastAsia="Times New Roman"/>
          <w:lang w:eastAsia="ar-SA"/>
        </w:rPr>
        <w:t xml:space="preserve">склад №1), общей площадью 876,0 кв. м. Лит А17, расположенное по адресу: Пензенская область, Пензенский район, с. </w:t>
      </w:r>
      <w:proofErr w:type="gramStart"/>
      <w:r w:rsidRPr="00E92E27">
        <w:rPr>
          <w:rFonts w:eastAsia="Times New Roman"/>
          <w:lang w:eastAsia="ar-SA"/>
        </w:rPr>
        <w:t>Поперечное</w:t>
      </w:r>
      <w:proofErr w:type="gramEnd"/>
      <w:r w:rsidRPr="00E92E27">
        <w:rPr>
          <w:rFonts w:eastAsia="Times New Roman"/>
          <w:lang w:eastAsia="ar-SA"/>
        </w:rPr>
        <w:t>.</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lastRenderedPageBreak/>
        <w:t xml:space="preserve">     Размер арендной платы за нежилое здание (склад №1) в месяц – 27156 (Двадцать семь тысяч сто пятьдесят шесть) рублей.</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t xml:space="preserve">      Шаг аукциона – 1357,80 рубля</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t xml:space="preserve">      Назначение: склад </w:t>
      </w:r>
      <w:proofErr w:type="gramStart"/>
      <w:r w:rsidRPr="00E92E27">
        <w:rPr>
          <w:rFonts w:eastAsia="Times New Roman"/>
          <w:lang w:eastAsia="ar-SA"/>
        </w:rPr>
        <w:t>под</w:t>
      </w:r>
      <w:proofErr w:type="gramEnd"/>
      <w:r w:rsidRPr="00E92E27">
        <w:rPr>
          <w:rFonts w:eastAsia="Times New Roman"/>
          <w:lang w:eastAsia="ar-SA"/>
        </w:rPr>
        <w:t xml:space="preserve"> </w:t>
      </w:r>
      <w:proofErr w:type="gramStart"/>
      <w:r w:rsidRPr="00E92E27">
        <w:rPr>
          <w:rFonts w:eastAsia="Times New Roman"/>
          <w:lang w:eastAsia="ar-SA"/>
        </w:rPr>
        <w:t>с</w:t>
      </w:r>
      <w:proofErr w:type="gramEnd"/>
      <w:r w:rsidRPr="00E92E27">
        <w:rPr>
          <w:rFonts w:eastAsia="Times New Roman"/>
          <w:lang w:eastAsia="ar-SA"/>
        </w:rPr>
        <w:t>/</w:t>
      </w:r>
      <w:proofErr w:type="spellStart"/>
      <w:r w:rsidRPr="00E92E27">
        <w:rPr>
          <w:rFonts w:eastAsia="Times New Roman"/>
          <w:lang w:eastAsia="ar-SA"/>
        </w:rPr>
        <w:t>х</w:t>
      </w:r>
      <w:proofErr w:type="spellEnd"/>
      <w:r w:rsidRPr="00E92E27">
        <w:rPr>
          <w:rFonts w:eastAsia="Times New Roman"/>
          <w:lang w:eastAsia="ar-SA"/>
        </w:rPr>
        <w:t xml:space="preserve"> продукцию   </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b/>
          <w:bCs/>
          <w:lang w:eastAsia="ar-SA"/>
        </w:rPr>
        <w:t xml:space="preserve">      Лот №8</w:t>
      </w:r>
      <w:r w:rsidRPr="00E92E27">
        <w:rPr>
          <w:rFonts w:eastAsia="Times New Roman"/>
          <w:lang w:eastAsia="ar-SA"/>
        </w:rPr>
        <w:t xml:space="preserve"> – нежилое здание (склад №6), общей площадью 885,6 кв. м. Лит А10, расположенное по адресу: Пензенская область, Пензенский район, с. </w:t>
      </w:r>
      <w:proofErr w:type="gramStart"/>
      <w:r w:rsidRPr="00E92E27">
        <w:rPr>
          <w:rFonts w:eastAsia="Times New Roman"/>
          <w:lang w:eastAsia="ar-SA"/>
        </w:rPr>
        <w:t>Поперечное</w:t>
      </w:r>
      <w:proofErr w:type="gramEnd"/>
      <w:r w:rsidRPr="00E92E27">
        <w:rPr>
          <w:rFonts w:eastAsia="Times New Roman"/>
          <w:lang w:eastAsia="ar-SA"/>
        </w:rPr>
        <w:t>.</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t xml:space="preserve">       Размер арендной платы за нежилое здание (склад №6) в месяц -27454 (Двадцать семь тысяч четыреста пятьдесят четыре) рубля 00 копеек.</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t xml:space="preserve">      </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t xml:space="preserve">       Шаг аукциона – 1372,70 рублей</w:t>
      </w:r>
    </w:p>
    <w:p w:rsidR="00E92E27" w:rsidRPr="00E92E27" w:rsidRDefault="00E92E27" w:rsidP="00E92E27">
      <w:pPr>
        <w:suppressAutoHyphens/>
        <w:spacing w:line="240" w:lineRule="auto"/>
        <w:ind w:firstLine="0"/>
        <w:jc w:val="left"/>
        <w:rPr>
          <w:rFonts w:eastAsia="Times New Roman"/>
          <w:sz w:val="32"/>
          <w:szCs w:val="32"/>
          <w:lang w:eastAsia="ar-SA"/>
        </w:rPr>
      </w:pPr>
      <w:r w:rsidRPr="00E92E27">
        <w:rPr>
          <w:rFonts w:eastAsia="Times New Roman"/>
          <w:lang w:eastAsia="ar-SA"/>
        </w:rPr>
        <w:t xml:space="preserve">       Назначение: склад </w:t>
      </w:r>
      <w:proofErr w:type="gramStart"/>
      <w:r w:rsidRPr="00E92E27">
        <w:rPr>
          <w:rFonts w:eastAsia="Times New Roman"/>
          <w:lang w:eastAsia="ar-SA"/>
        </w:rPr>
        <w:t>под</w:t>
      </w:r>
      <w:proofErr w:type="gramEnd"/>
      <w:r w:rsidRPr="00E92E27">
        <w:rPr>
          <w:rFonts w:eastAsia="Times New Roman"/>
          <w:lang w:eastAsia="ar-SA"/>
        </w:rPr>
        <w:t xml:space="preserve"> </w:t>
      </w:r>
      <w:proofErr w:type="gramStart"/>
      <w:r w:rsidRPr="00E92E27">
        <w:rPr>
          <w:rFonts w:eastAsia="Times New Roman"/>
          <w:lang w:eastAsia="ar-SA"/>
        </w:rPr>
        <w:t>с</w:t>
      </w:r>
      <w:proofErr w:type="gramEnd"/>
      <w:r w:rsidRPr="00E92E27">
        <w:rPr>
          <w:rFonts w:eastAsia="Times New Roman"/>
          <w:lang w:eastAsia="ar-SA"/>
        </w:rPr>
        <w:t>/</w:t>
      </w:r>
      <w:proofErr w:type="spellStart"/>
      <w:r w:rsidRPr="00E92E27">
        <w:rPr>
          <w:rFonts w:eastAsia="Times New Roman"/>
          <w:lang w:eastAsia="ar-SA"/>
        </w:rPr>
        <w:t>х</w:t>
      </w:r>
      <w:proofErr w:type="spellEnd"/>
      <w:r w:rsidRPr="00E92E27">
        <w:rPr>
          <w:rFonts w:eastAsia="Times New Roman"/>
          <w:lang w:eastAsia="ar-SA"/>
        </w:rPr>
        <w:t xml:space="preserve"> продукцию</w:t>
      </w:r>
      <w:r w:rsidRPr="00E92E27">
        <w:rPr>
          <w:rFonts w:eastAsia="Times New Roman"/>
          <w:sz w:val="32"/>
          <w:szCs w:val="32"/>
          <w:lang w:eastAsia="ar-SA"/>
        </w:rPr>
        <w:t xml:space="preserve">                                                      </w:t>
      </w:r>
    </w:p>
    <w:p w:rsidR="00E92E27" w:rsidRPr="00E92E27" w:rsidRDefault="00E92E27" w:rsidP="00E92E27">
      <w:pPr>
        <w:suppressAutoHyphens/>
        <w:spacing w:line="240" w:lineRule="auto"/>
        <w:ind w:firstLine="0"/>
        <w:jc w:val="left"/>
        <w:rPr>
          <w:rFonts w:eastAsia="Times New Roman"/>
          <w:i/>
          <w:color w:val="000000"/>
          <w:lang w:eastAsia="ar-SA"/>
        </w:rPr>
      </w:pPr>
    </w:p>
    <w:p w:rsidR="00E92E27" w:rsidRPr="00E92E27" w:rsidRDefault="00E92E27" w:rsidP="00E92E27">
      <w:pPr>
        <w:suppressAutoHyphens/>
        <w:spacing w:line="240" w:lineRule="auto"/>
        <w:ind w:firstLine="0"/>
        <w:rPr>
          <w:rFonts w:eastAsia="Times New Roman"/>
          <w:color w:val="000000"/>
          <w:lang w:eastAsia="ar-SA"/>
        </w:rPr>
      </w:pPr>
    </w:p>
    <w:p w:rsidR="00E92E27" w:rsidRPr="00E92E27" w:rsidRDefault="00E92E27" w:rsidP="00E92E27">
      <w:pPr>
        <w:suppressAutoHyphens/>
        <w:spacing w:line="240" w:lineRule="auto"/>
        <w:ind w:firstLine="0"/>
        <w:rPr>
          <w:rFonts w:eastAsia="Times New Roman"/>
          <w:lang w:eastAsia="ar-SA"/>
        </w:rPr>
      </w:pPr>
      <w:r w:rsidRPr="00E92E27">
        <w:rPr>
          <w:rFonts w:eastAsia="Times New Roman"/>
          <w:lang w:eastAsia="ar-SA"/>
        </w:rPr>
        <w:t xml:space="preserve">Аукционная документация размещена на официальном сайте: </w:t>
      </w:r>
      <w:proofErr w:type="spellStart"/>
      <w:r w:rsidRPr="00E92E27">
        <w:rPr>
          <w:rFonts w:eastAsia="Times New Roman"/>
          <w:lang w:val="en-US" w:eastAsia="ar-SA"/>
        </w:rPr>
        <w:t>torgi</w:t>
      </w:r>
      <w:proofErr w:type="spellEnd"/>
      <w:r w:rsidRPr="00E92E27">
        <w:rPr>
          <w:rFonts w:eastAsia="Times New Roman"/>
          <w:lang w:eastAsia="ar-SA"/>
        </w:rPr>
        <w:t>.</w:t>
      </w:r>
      <w:proofErr w:type="spellStart"/>
      <w:r w:rsidRPr="00E92E27">
        <w:rPr>
          <w:rFonts w:eastAsia="Times New Roman"/>
          <w:lang w:val="en-US" w:eastAsia="ar-SA"/>
        </w:rPr>
        <w:t>gov</w:t>
      </w:r>
      <w:proofErr w:type="spellEnd"/>
      <w:r w:rsidRPr="00E92E27">
        <w:rPr>
          <w:rFonts w:eastAsia="Times New Roman"/>
          <w:lang w:eastAsia="ar-SA"/>
        </w:rPr>
        <w:t>.</w:t>
      </w:r>
      <w:proofErr w:type="spellStart"/>
      <w:r w:rsidRPr="00E92E27">
        <w:rPr>
          <w:rFonts w:eastAsia="Times New Roman"/>
          <w:lang w:val="en-US" w:eastAsia="ar-SA"/>
        </w:rPr>
        <w:t>ru</w:t>
      </w:r>
      <w:proofErr w:type="spellEnd"/>
      <w:r w:rsidRPr="00E92E27">
        <w:rPr>
          <w:rFonts w:eastAsia="Times New Roman"/>
          <w:lang w:eastAsia="ar-SA"/>
        </w:rPr>
        <w:t xml:space="preserve"> и на официальном сайте администрации </w:t>
      </w:r>
      <w:proofErr w:type="spellStart"/>
      <w:r w:rsidRPr="00E92E27">
        <w:rPr>
          <w:rFonts w:eastAsia="Times New Roman"/>
          <w:lang w:eastAsia="ar-SA"/>
        </w:rPr>
        <w:t>Кучкинского</w:t>
      </w:r>
      <w:proofErr w:type="spellEnd"/>
      <w:r w:rsidRPr="00E92E27">
        <w:rPr>
          <w:rFonts w:eastAsia="Times New Roman"/>
          <w:lang w:eastAsia="ar-SA"/>
        </w:rPr>
        <w:t xml:space="preserve"> сельсовета:  http://kuchki.pnz.pnzreg.ru/ и предоставляется бесплатно по адресу: 440528, Пензенская область, Пензенский район, с. Кучки</w:t>
      </w:r>
      <w:proofErr w:type="gramStart"/>
      <w:r w:rsidRPr="00E92E27">
        <w:rPr>
          <w:rFonts w:eastAsia="Times New Roman"/>
          <w:lang w:eastAsia="ar-SA"/>
        </w:rPr>
        <w:t xml:space="preserve"> ,</w:t>
      </w:r>
      <w:proofErr w:type="gramEnd"/>
      <w:r w:rsidRPr="00E92E27">
        <w:rPr>
          <w:rFonts w:eastAsia="Times New Roman"/>
          <w:lang w:eastAsia="ar-SA"/>
        </w:rPr>
        <w:t xml:space="preserve">пер. Школьный, д.11, тел./факс 8(8412) 38-61-23, в рабочие дни с 8.00 до 12.00 и </w:t>
      </w:r>
      <w:r w:rsidRPr="00E92E27">
        <w:rPr>
          <w:rFonts w:eastAsia="Times New Roman"/>
          <w:color w:val="000000"/>
          <w:lang w:eastAsia="ar-SA"/>
        </w:rPr>
        <w:t xml:space="preserve">с 13.00 до 17.00, с  16 июля   по 16 августа 2021 года  </w:t>
      </w:r>
      <w:r w:rsidRPr="00E92E27">
        <w:rPr>
          <w:rFonts w:eastAsia="Times New Roman"/>
          <w:lang w:eastAsia="ar-SA"/>
        </w:rPr>
        <w:t>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со дня получения соответствующего заявления.</w:t>
      </w:r>
    </w:p>
    <w:p w:rsidR="00E92E27" w:rsidRPr="00E92E27" w:rsidRDefault="00E92E27" w:rsidP="00E92E27">
      <w:pPr>
        <w:suppressAutoHyphens/>
        <w:spacing w:line="240" w:lineRule="auto"/>
        <w:ind w:firstLine="0"/>
        <w:rPr>
          <w:rFonts w:eastAsia="Times New Roman"/>
          <w:lang w:eastAsia="ar-SA"/>
        </w:rPr>
      </w:pPr>
      <w:r w:rsidRPr="00E92E27">
        <w:rPr>
          <w:rFonts w:eastAsia="Times New Roman"/>
          <w:lang w:eastAsia="ar-SA"/>
        </w:rPr>
        <w:t xml:space="preserve">          Внесение задатка не предусмотрено.</w:t>
      </w:r>
    </w:p>
    <w:p w:rsidR="00E92E27" w:rsidRPr="00E92E27" w:rsidRDefault="00E92E27" w:rsidP="00E92E27">
      <w:pPr>
        <w:suppressAutoHyphens/>
        <w:autoSpaceDE w:val="0"/>
        <w:spacing w:line="240" w:lineRule="auto"/>
        <w:ind w:firstLine="540"/>
        <w:rPr>
          <w:rFonts w:eastAsia="Times New Roman"/>
          <w:lang w:eastAsia="ar-SA"/>
        </w:rPr>
      </w:pPr>
      <w:r w:rsidRPr="00E92E27">
        <w:rPr>
          <w:rFonts w:eastAsia="Times New Roman"/>
          <w:lang w:eastAsia="ar-SA"/>
        </w:rPr>
        <w:t xml:space="preserve"> Организатор аукциона вправе отказаться от проведения аукциона не </w:t>
      </w:r>
      <w:proofErr w:type="gramStart"/>
      <w:r w:rsidRPr="00E92E27">
        <w:rPr>
          <w:rFonts w:eastAsia="Times New Roman"/>
          <w:lang w:eastAsia="ar-SA"/>
        </w:rPr>
        <w:t>позднее</w:t>
      </w:r>
      <w:proofErr w:type="gramEnd"/>
      <w:r w:rsidRPr="00E92E27">
        <w:rPr>
          <w:rFonts w:eastAsia="Times New Roman"/>
          <w:lang w:eastAsia="ar-SA"/>
        </w:rPr>
        <w:t xml:space="preserve">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w:t>
      </w:r>
      <w:proofErr w:type="spellStart"/>
      <w:r w:rsidRPr="00E92E27">
        <w:rPr>
          <w:rFonts w:eastAsia="Times New Roman"/>
          <w:lang w:val="en-US" w:eastAsia="ar-SA"/>
        </w:rPr>
        <w:t>torgi</w:t>
      </w:r>
      <w:proofErr w:type="spellEnd"/>
      <w:r w:rsidRPr="00E92E27">
        <w:rPr>
          <w:rFonts w:eastAsia="Times New Roman"/>
          <w:lang w:eastAsia="ar-SA"/>
        </w:rPr>
        <w:t>.</w:t>
      </w:r>
      <w:proofErr w:type="spellStart"/>
      <w:r w:rsidRPr="00E92E27">
        <w:rPr>
          <w:rFonts w:eastAsia="Times New Roman"/>
          <w:lang w:val="en-US" w:eastAsia="ar-SA"/>
        </w:rPr>
        <w:t>gov</w:t>
      </w:r>
      <w:proofErr w:type="spellEnd"/>
      <w:r w:rsidRPr="00E92E27">
        <w:rPr>
          <w:rFonts w:eastAsia="Times New Roman"/>
          <w:lang w:eastAsia="ar-SA"/>
        </w:rPr>
        <w:t>.</w:t>
      </w:r>
      <w:proofErr w:type="spellStart"/>
      <w:r w:rsidRPr="00E92E27">
        <w:rPr>
          <w:rFonts w:eastAsia="Times New Roman"/>
          <w:lang w:val="en-US" w:eastAsia="ar-SA"/>
        </w:rPr>
        <w:t>ru</w:t>
      </w:r>
      <w:proofErr w:type="spellEnd"/>
      <w:r w:rsidRPr="00E92E27">
        <w:rPr>
          <w:rFonts w:eastAsia="Times New Roman"/>
          <w:lang w:eastAsia="ar-SA"/>
        </w:rPr>
        <w:t xml:space="preserve">  и на официальном сайте администрации </w:t>
      </w:r>
      <w:proofErr w:type="spellStart"/>
      <w:r w:rsidRPr="00E92E27">
        <w:rPr>
          <w:rFonts w:eastAsia="Times New Roman"/>
          <w:lang w:eastAsia="ar-SA"/>
        </w:rPr>
        <w:t>Кучкинского</w:t>
      </w:r>
      <w:proofErr w:type="spellEnd"/>
      <w:r w:rsidRPr="00E92E27">
        <w:rPr>
          <w:rFonts w:eastAsia="Times New Roman"/>
          <w:lang w:eastAsia="ar-SA"/>
        </w:rPr>
        <w:t xml:space="preserve"> сельсовета:  http://kuchki.pnz.pnzreg.ru/  в течение одного дня </w:t>
      </w:r>
      <w:proofErr w:type="gramStart"/>
      <w:r w:rsidRPr="00E92E27">
        <w:rPr>
          <w:rFonts w:eastAsia="Times New Roman"/>
          <w:lang w:eastAsia="ar-SA"/>
        </w:rPr>
        <w:t>с даты принятия</w:t>
      </w:r>
      <w:proofErr w:type="gramEnd"/>
      <w:r w:rsidRPr="00E92E27">
        <w:rPr>
          <w:rFonts w:eastAsia="Times New Roman"/>
          <w:lang w:eastAsia="ar-SA"/>
        </w:rPr>
        <w:t xml:space="preserve"> решения об отказе от проведения аукциона. В течение двух рабочих дней </w:t>
      </w:r>
      <w:proofErr w:type="gramStart"/>
      <w:r w:rsidRPr="00E92E27">
        <w:rPr>
          <w:rFonts w:eastAsia="Times New Roman"/>
          <w:lang w:eastAsia="ar-SA"/>
        </w:rPr>
        <w:t>с даты принятия</w:t>
      </w:r>
      <w:proofErr w:type="gramEnd"/>
      <w:r w:rsidRPr="00E92E27">
        <w:rPr>
          <w:rFonts w:eastAsia="Times New Roman"/>
          <w:lang w:eastAsia="ar-SA"/>
        </w:rPr>
        <w:t xml:space="preserve">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с даты принятия решения об отказе </w:t>
      </w:r>
      <w:proofErr w:type="gramStart"/>
      <w:r w:rsidRPr="00E92E27">
        <w:rPr>
          <w:rFonts w:eastAsia="Times New Roman"/>
          <w:lang w:eastAsia="ar-SA"/>
        </w:rPr>
        <w:t>от</w:t>
      </w:r>
      <w:proofErr w:type="gramEnd"/>
      <w:r w:rsidRPr="00E92E27">
        <w:rPr>
          <w:rFonts w:eastAsia="Times New Roman"/>
          <w:lang w:eastAsia="ar-SA"/>
        </w:rPr>
        <w:t xml:space="preserve"> </w:t>
      </w:r>
      <w:proofErr w:type="gramStart"/>
      <w:r w:rsidRPr="00E92E27">
        <w:rPr>
          <w:rFonts w:eastAsia="Times New Roman"/>
          <w:lang w:eastAsia="ar-SA"/>
        </w:rPr>
        <w:t>проведении</w:t>
      </w:r>
      <w:proofErr w:type="gramEnd"/>
      <w:r w:rsidRPr="00E92E27">
        <w:rPr>
          <w:rFonts w:eastAsia="Times New Roman"/>
          <w:lang w:eastAsia="ar-SA"/>
        </w:rPr>
        <w:t xml:space="preserve"> аукциона.</w:t>
      </w:r>
    </w:p>
    <w:p w:rsidR="00E92E27" w:rsidRPr="00E92E27" w:rsidRDefault="00E92E27" w:rsidP="00E92E27">
      <w:pPr>
        <w:suppressAutoHyphens/>
        <w:autoSpaceDE w:val="0"/>
        <w:spacing w:line="240" w:lineRule="auto"/>
        <w:ind w:firstLine="540"/>
        <w:rPr>
          <w:rFonts w:eastAsia="Times New Roman"/>
          <w:lang w:eastAsia="ar-SA"/>
        </w:rPr>
      </w:pPr>
    </w:p>
    <w:p w:rsidR="00E92E27" w:rsidRPr="00E92E27" w:rsidRDefault="00E92E27" w:rsidP="00E92E27">
      <w:pPr>
        <w:suppressAutoHyphens/>
        <w:autoSpaceDE w:val="0"/>
        <w:spacing w:line="240" w:lineRule="auto"/>
        <w:ind w:firstLine="540"/>
        <w:rPr>
          <w:rFonts w:eastAsia="Times New Roman"/>
          <w:lang w:eastAsia="ar-SA"/>
        </w:rPr>
      </w:pPr>
    </w:p>
    <w:p w:rsidR="00E92E27" w:rsidRPr="00E92E27" w:rsidRDefault="00E92E27" w:rsidP="00E92E27">
      <w:pPr>
        <w:suppressAutoHyphens/>
        <w:spacing w:line="240" w:lineRule="auto"/>
        <w:ind w:firstLine="0"/>
        <w:jc w:val="center"/>
        <w:rPr>
          <w:rFonts w:eastAsia="Times New Roman"/>
          <w:b/>
          <w:caps/>
          <w:lang w:eastAsia="ar-SA"/>
        </w:rPr>
      </w:pPr>
      <w:r w:rsidRPr="00E92E27">
        <w:rPr>
          <w:rFonts w:eastAsia="Times New Roman"/>
          <w:b/>
          <w:caps/>
          <w:lang w:eastAsia="ar-SA"/>
        </w:rPr>
        <w:t>2. Основные положения документации об аукционе</w:t>
      </w:r>
    </w:p>
    <w:p w:rsidR="00E92E27" w:rsidRPr="00E92E27" w:rsidRDefault="00E92E27" w:rsidP="00E92E27">
      <w:pPr>
        <w:suppressAutoHyphens/>
        <w:autoSpaceDE w:val="0"/>
        <w:spacing w:line="240" w:lineRule="auto"/>
        <w:ind w:firstLine="540"/>
        <w:rPr>
          <w:rFonts w:eastAsia="Times New Roman"/>
          <w:lang w:eastAsia="ar-SA"/>
        </w:rPr>
      </w:pPr>
    </w:p>
    <w:p w:rsidR="00E92E27" w:rsidRPr="00E92E27" w:rsidRDefault="00E92E27" w:rsidP="00E92E27">
      <w:pPr>
        <w:suppressAutoHyphens/>
        <w:spacing w:line="240" w:lineRule="auto"/>
        <w:ind w:firstLine="0"/>
        <w:rPr>
          <w:rFonts w:eastAsia="Times New Roman"/>
          <w:b/>
          <w:i/>
          <w:lang w:eastAsia="ar-SA"/>
        </w:rPr>
      </w:pPr>
      <w:r w:rsidRPr="00E92E27">
        <w:rPr>
          <w:rFonts w:eastAsia="Times New Roman"/>
          <w:b/>
          <w:i/>
          <w:lang w:eastAsia="ar-SA"/>
        </w:rPr>
        <w:t>1. Требования к содержанию, составу и форме заявки на участие в аукционе, инструкция по ее заполнению:</w:t>
      </w:r>
    </w:p>
    <w:p w:rsidR="00E92E27" w:rsidRPr="00E92E27" w:rsidRDefault="00E92E27" w:rsidP="00E92E27">
      <w:pPr>
        <w:suppressAutoHyphens/>
        <w:spacing w:line="240" w:lineRule="auto"/>
        <w:ind w:firstLine="570"/>
        <w:rPr>
          <w:rFonts w:eastAsia="Times New Roman"/>
          <w:lang w:eastAsia="ar-SA"/>
        </w:rPr>
      </w:pPr>
      <w:r w:rsidRPr="00E92E27">
        <w:rPr>
          <w:rFonts w:eastAsia="Times New Roman"/>
          <w:lang w:eastAsia="ar-SA"/>
        </w:rPr>
        <w:t>Заявка на участие в аукционе должна содержать:</w:t>
      </w:r>
    </w:p>
    <w:p w:rsidR="00E92E27" w:rsidRPr="00E92E27" w:rsidRDefault="00E92E27" w:rsidP="00E92E27">
      <w:pPr>
        <w:suppressAutoHyphens/>
        <w:spacing w:line="240" w:lineRule="auto"/>
        <w:ind w:firstLine="570"/>
        <w:rPr>
          <w:rFonts w:eastAsia="Times New Roman"/>
          <w:color w:val="000000"/>
          <w:lang w:eastAsia="ar-SA"/>
        </w:rPr>
      </w:pPr>
      <w:r w:rsidRPr="00E92E27">
        <w:rPr>
          <w:rFonts w:eastAsia="Times New Roman"/>
          <w:lang w:eastAsia="ar-SA"/>
        </w:rPr>
        <w:t xml:space="preserve">1. </w:t>
      </w:r>
      <w:r w:rsidRPr="00E92E27">
        <w:rPr>
          <w:rFonts w:eastAsia="Times New Roman"/>
          <w:color w:val="000000"/>
          <w:lang w:eastAsia="ar-SA"/>
        </w:rPr>
        <w:t>Опись документов в составе заявки оформляется согласно Приложению №1.</w:t>
      </w:r>
    </w:p>
    <w:p w:rsidR="00E92E27" w:rsidRPr="00E92E27" w:rsidRDefault="00E92E27" w:rsidP="00E92E27">
      <w:pPr>
        <w:suppressAutoHyphens/>
        <w:spacing w:line="240" w:lineRule="auto"/>
        <w:ind w:firstLine="570"/>
        <w:rPr>
          <w:rFonts w:eastAsia="Times New Roman"/>
          <w:color w:val="000000"/>
          <w:lang w:eastAsia="ar-SA"/>
        </w:rPr>
      </w:pPr>
      <w:r w:rsidRPr="00E92E27">
        <w:rPr>
          <w:rFonts w:eastAsia="Times New Roman"/>
          <w:lang w:eastAsia="ar-SA"/>
        </w:rPr>
        <w:t>2.</w:t>
      </w:r>
      <w:r w:rsidRPr="00E92E27">
        <w:rPr>
          <w:rFonts w:eastAsia="Times New Roman"/>
          <w:color w:val="000000"/>
          <w:lang w:eastAsia="ar-SA"/>
        </w:rPr>
        <w:t xml:space="preserve"> Сведения о </w:t>
      </w:r>
      <w:proofErr w:type="gramStart"/>
      <w:r w:rsidRPr="00E92E27">
        <w:rPr>
          <w:rFonts w:eastAsia="Times New Roman"/>
          <w:color w:val="000000"/>
          <w:lang w:eastAsia="ar-SA"/>
        </w:rPr>
        <w:t>заявителе</w:t>
      </w:r>
      <w:proofErr w:type="gramEnd"/>
      <w:r w:rsidRPr="00E92E27">
        <w:rPr>
          <w:rFonts w:eastAsia="Times New Roman"/>
          <w:color w:val="000000"/>
          <w:lang w:eastAsia="ar-SA"/>
        </w:rPr>
        <w:t xml:space="preserve"> подавшем заявку:</w:t>
      </w:r>
    </w:p>
    <w:p w:rsidR="00E92E27" w:rsidRPr="00E92E27" w:rsidRDefault="00E92E27" w:rsidP="00E92E27">
      <w:pPr>
        <w:suppressAutoHyphens/>
        <w:spacing w:line="240" w:lineRule="auto"/>
        <w:ind w:firstLine="570"/>
        <w:rPr>
          <w:rFonts w:eastAsia="Times New Roman"/>
          <w:color w:val="000000"/>
          <w:lang w:eastAsia="ar-SA"/>
        </w:rPr>
      </w:pPr>
      <w:r w:rsidRPr="00E92E27">
        <w:rPr>
          <w:rFonts w:eastAsia="Times New Roman"/>
          <w:color w:val="000000"/>
          <w:lang w:eastAsia="ar-SA"/>
        </w:rPr>
        <w:t xml:space="preserve"> </w:t>
      </w:r>
      <w:proofErr w:type="gramStart"/>
      <w:r w:rsidRPr="00E92E27">
        <w:rPr>
          <w:rFonts w:eastAsia="Times New Roman"/>
          <w:color w:val="000000"/>
          <w:lang w:eastAsia="ar-SA"/>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E92E27" w:rsidRPr="00E92E27" w:rsidRDefault="00E92E27" w:rsidP="00E92E27">
      <w:pPr>
        <w:suppressAutoHyphens/>
        <w:spacing w:line="240" w:lineRule="auto"/>
        <w:ind w:firstLine="570"/>
        <w:rPr>
          <w:rFonts w:eastAsia="Times New Roman"/>
          <w:color w:val="000000"/>
          <w:lang w:eastAsia="ar-SA"/>
        </w:rPr>
      </w:pPr>
      <w:proofErr w:type="gramStart"/>
      <w:r w:rsidRPr="00E92E27">
        <w:rPr>
          <w:rFonts w:eastAsia="Times New Roman"/>
          <w:color w:val="000000"/>
          <w:lang w:eastAsia="ar-SA"/>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E92E27">
        <w:rPr>
          <w:rFonts w:eastAsia="Times New Roman"/>
          <w:color w:val="000000"/>
          <w:lang w:eastAsia="ar-SA"/>
        </w:rPr>
        <w:t xml:space="preserve"> </w:t>
      </w:r>
      <w:proofErr w:type="gramStart"/>
      <w:r w:rsidRPr="00E92E27">
        <w:rPr>
          <w:rFonts w:eastAsia="Times New Roman"/>
          <w:color w:val="000000"/>
          <w:lang w:eastAsia="ar-SA"/>
        </w:rPr>
        <w:t xml:space="preserve">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w:t>
      </w:r>
      <w:r w:rsidRPr="00E92E27">
        <w:rPr>
          <w:rFonts w:eastAsia="Times New Roman"/>
          <w:color w:val="000000"/>
          <w:lang w:eastAsia="ar-SA"/>
        </w:rPr>
        <w:lastRenderedPageBreak/>
        <w:t>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E92E27">
        <w:rPr>
          <w:rFonts w:eastAsia="Times New Roman"/>
          <w:color w:val="000000"/>
          <w:lang w:eastAsia="ar-SA"/>
        </w:rPr>
        <w:t xml:space="preserve"> извещения о проведен</w:t>
      </w:r>
      <w:proofErr w:type="gramStart"/>
      <w:r w:rsidRPr="00E92E27">
        <w:rPr>
          <w:rFonts w:eastAsia="Times New Roman"/>
          <w:color w:val="000000"/>
          <w:lang w:eastAsia="ar-SA"/>
        </w:rPr>
        <w:t>ии ау</w:t>
      </w:r>
      <w:proofErr w:type="gramEnd"/>
      <w:r w:rsidRPr="00E92E27">
        <w:rPr>
          <w:rFonts w:eastAsia="Times New Roman"/>
          <w:color w:val="000000"/>
          <w:lang w:eastAsia="ar-SA"/>
        </w:rPr>
        <w:t>кциона.</w:t>
      </w:r>
    </w:p>
    <w:p w:rsidR="00E92E27" w:rsidRPr="00E92E27" w:rsidRDefault="00E92E27" w:rsidP="00E92E27">
      <w:pPr>
        <w:suppressAutoHyphens/>
        <w:spacing w:line="240" w:lineRule="auto"/>
        <w:ind w:firstLine="570"/>
        <w:rPr>
          <w:rFonts w:eastAsia="Times New Roman"/>
          <w:color w:val="000000"/>
          <w:lang w:eastAsia="ar-SA"/>
        </w:rPr>
      </w:pPr>
      <w:r w:rsidRPr="00E92E27">
        <w:rPr>
          <w:rFonts w:eastAsia="Times New Roman"/>
          <w:color w:val="000000"/>
          <w:lang w:eastAsia="ar-SA"/>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E92E27" w:rsidRPr="00E92E27" w:rsidRDefault="00E92E27" w:rsidP="00E92E27">
      <w:pPr>
        <w:suppressAutoHyphens/>
        <w:spacing w:line="240" w:lineRule="auto"/>
        <w:ind w:firstLine="570"/>
        <w:rPr>
          <w:rFonts w:eastAsia="Times New Roman"/>
          <w:color w:val="000000"/>
          <w:lang w:eastAsia="ar-SA"/>
        </w:rPr>
      </w:pPr>
      <w:r w:rsidRPr="00E92E27">
        <w:rPr>
          <w:rFonts w:eastAsia="Times New Roman"/>
          <w:color w:val="000000"/>
          <w:lang w:eastAsia="ar-SA"/>
        </w:rPr>
        <w:t>г) копии учредительных документов заявителя (для юридических лиц).</w:t>
      </w:r>
    </w:p>
    <w:p w:rsidR="00E92E27" w:rsidRPr="00E92E27" w:rsidRDefault="00E92E27" w:rsidP="00E92E27">
      <w:pPr>
        <w:suppressAutoHyphens/>
        <w:spacing w:line="240" w:lineRule="auto"/>
        <w:ind w:firstLine="567"/>
        <w:rPr>
          <w:rFonts w:eastAsia="Times New Roman"/>
          <w:color w:val="000000"/>
          <w:lang w:eastAsia="ar-SA"/>
        </w:rPr>
      </w:pPr>
      <w:proofErr w:type="spellStart"/>
      <w:r w:rsidRPr="00E92E27">
        <w:rPr>
          <w:rFonts w:eastAsia="Times New Roman"/>
          <w:color w:val="000000"/>
          <w:lang w:eastAsia="ar-SA"/>
        </w:rPr>
        <w:t>д</w:t>
      </w:r>
      <w:proofErr w:type="spellEnd"/>
      <w:r w:rsidRPr="00E92E27">
        <w:rPr>
          <w:rFonts w:eastAsia="Times New Roman"/>
          <w:color w:val="000000"/>
          <w:lang w:eastAsia="ar-SA"/>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E92E27" w:rsidRPr="00E92E27" w:rsidRDefault="00E92E27" w:rsidP="00E92E27">
      <w:pPr>
        <w:suppressAutoHyphens/>
        <w:spacing w:line="240" w:lineRule="auto"/>
        <w:ind w:firstLine="570"/>
        <w:rPr>
          <w:rFonts w:eastAsia="Times New Roman"/>
          <w:color w:val="000000"/>
          <w:lang w:eastAsia="ar-SA"/>
        </w:rPr>
      </w:pPr>
      <w:r w:rsidRPr="00E92E27">
        <w:rPr>
          <w:rFonts w:eastAsia="Times New Roman"/>
          <w:color w:val="000000"/>
          <w:lang w:eastAsia="ar-SA"/>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E92E27" w:rsidRPr="00E92E27" w:rsidRDefault="00E92E27" w:rsidP="00E92E27">
      <w:pPr>
        <w:suppressAutoHyphens/>
        <w:spacing w:line="240" w:lineRule="auto"/>
        <w:ind w:firstLine="570"/>
        <w:rPr>
          <w:rFonts w:eastAsia="Times New Roman"/>
          <w:color w:val="000000"/>
          <w:lang w:eastAsia="ar-SA"/>
        </w:rPr>
      </w:pPr>
      <w:r w:rsidRPr="00E92E27">
        <w:rPr>
          <w:rFonts w:eastAsia="Times New Roman"/>
          <w:color w:val="000000"/>
          <w:lang w:eastAsia="ar-SA"/>
        </w:rPr>
        <w:t>3. Заявка на участие в аукционе оформляется согласно Приложению №2.</w:t>
      </w:r>
    </w:p>
    <w:p w:rsidR="00E92E27" w:rsidRPr="00E92E27" w:rsidRDefault="00E92E27" w:rsidP="00E92E27">
      <w:pPr>
        <w:widowControl w:val="0"/>
        <w:suppressAutoHyphens/>
        <w:autoSpaceDE w:val="0"/>
        <w:spacing w:line="240" w:lineRule="auto"/>
        <w:ind w:firstLine="0"/>
        <w:rPr>
          <w:rFonts w:eastAsia="Arial" w:cs="Arial"/>
          <w:b/>
          <w:i/>
          <w:lang w:eastAsia="ar-SA"/>
        </w:rPr>
      </w:pPr>
      <w:r w:rsidRPr="00E92E27">
        <w:rPr>
          <w:rFonts w:eastAsia="Arial" w:cs="Arial"/>
          <w:b/>
          <w:i/>
          <w:lang w:eastAsia="ar-SA"/>
        </w:rPr>
        <w:t>2. Форма, сроки и порядок оплаты по договору:</w:t>
      </w:r>
    </w:p>
    <w:p w:rsidR="00E92E27" w:rsidRPr="00E92E27" w:rsidRDefault="00E92E27" w:rsidP="00E92E27">
      <w:pPr>
        <w:suppressAutoHyphens/>
        <w:spacing w:line="240" w:lineRule="auto"/>
        <w:ind w:firstLine="480"/>
        <w:rPr>
          <w:rFonts w:eastAsia="Times New Roman"/>
          <w:lang w:eastAsia="ar-SA"/>
        </w:rPr>
      </w:pPr>
      <w:r w:rsidRPr="00E92E27">
        <w:rPr>
          <w:rFonts w:eastAsia="Times New Roman"/>
          <w:lang w:eastAsia="ar-SA"/>
        </w:rPr>
        <w:t xml:space="preserve">Арендная плата перечисляется в безналичном порядке в сумме не </w:t>
      </w:r>
      <w:proofErr w:type="gramStart"/>
      <w:r w:rsidRPr="00E92E27">
        <w:rPr>
          <w:rFonts w:eastAsia="Times New Roman"/>
          <w:lang w:eastAsia="ar-SA"/>
        </w:rPr>
        <w:t>менее месячного</w:t>
      </w:r>
      <w:proofErr w:type="gramEnd"/>
      <w:r w:rsidRPr="00E92E27">
        <w:rPr>
          <w:rFonts w:eastAsia="Times New Roman"/>
          <w:lang w:eastAsia="ar-SA"/>
        </w:rPr>
        <w:t xml:space="preserve"> арендного платежа на расчетный счет Арендодателя, указанный в договоре аренды, ежемесячно за каждый месяц вперед до 10 числа оплачиваемого месяца.</w:t>
      </w:r>
    </w:p>
    <w:p w:rsidR="00E92E27" w:rsidRPr="00E92E27" w:rsidRDefault="00E92E27" w:rsidP="00E92E27">
      <w:pPr>
        <w:suppressAutoHyphens/>
        <w:spacing w:line="240" w:lineRule="auto"/>
        <w:ind w:firstLine="0"/>
        <w:rPr>
          <w:rFonts w:eastAsia="Times New Roman"/>
          <w:b/>
          <w:i/>
          <w:lang w:eastAsia="ar-SA"/>
        </w:rPr>
      </w:pPr>
      <w:r w:rsidRPr="00E92E27">
        <w:rPr>
          <w:rFonts w:eastAsia="Times New Roman"/>
          <w:b/>
          <w:i/>
          <w:lang w:eastAsia="ar-SA"/>
        </w:rPr>
        <w:t>3. Порядок пересмотра цены договора (цены лота) в сторону увеличения:</w:t>
      </w:r>
    </w:p>
    <w:p w:rsidR="00E92E27" w:rsidRPr="00E92E27" w:rsidRDefault="00E92E27" w:rsidP="00E92E27">
      <w:pPr>
        <w:suppressAutoHyphens/>
        <w:spacing w:line="240" w:lineRule="auto"/>
        <w:ind w:firstLine="480"/>
        <w:rPr>
          <w:rFonts w:eastAsia="Times New Roman"/>
          <w:lang w:eastAsia="ar-SA"/>
        </w:rPr>
      </w:pPr>
      <w:r w:rsidRPr="00E92E27">
        <w:rPr>
          <w:rFonts w:eastAsia="Times New Roman"/>
          <w:lang w:eastAsia="ar-SA"/>
        </w:rPr>
        <w:t>Не предусмотрен.</w:t>
      </w:r>
    </w:p>
    <w:p w:rsidR="00E92E27" w:rsidRPr="00E92E27" w:rsidRDefault="00E92E27" w:rsidP="00E92E27">
      <w:pPr>
        <w:suppressAutoHyphens/>
        <w:spacing w:line="240" w:lineRule="auto"/>
        <w:ind w:firstLine="0"/>
        <w:rPr>
          <w:rFonts w:eastAsia="Times New Roman"/>
          <w:b/>
          <w:i/>
          <w:lang w:eastAsia="ar-SA"/>
        </w:rPr>
      </w:pPr>
      <w:r w:rsidRPr="00E92E27">
        <w:rPr>
          <w:rFonts w:eastAsia="Times New Roman"/>
          <w:b/>
          <w:i/>
          <w:lang w:eastAsia="ar-SA"/>
        </w:rPr>
        <w:t>4. Порядок пересмотра цены договора (цены лота) в сторону уменьшения:</w:t>
      </w:r>
    </w:p>
    <w:p w:rsidR="00E92E27" w:rsidRPr="00E92E27" w:rsidRDefault="00E92E27" w:rsidP="00E92E27">
      <w:pPr>
        <w:suppressAutoHyphens/>
        <w:autoSpaceDE w:val="0"/>
        <w:spacing w:line="240" w:lineRule="auto"/>
        <w:ind w:firstLine="540"/>
        <w:rPr>
          <w:rFonts w:eastAsia="Times New Roman"/>
          <w:lang w:eastAsia="ar-SA"/>
        </w:rPr>
      </w:pPr>
      <w:r w:rsidRPr="00E92E27">
        <w:rPr>
          <w:rFonts w:eastAsia="Times New Roman"/>
          <w:sz w:val="22"/>
          <w:lang w:eastAsia="ar-SA"/>
        </w:rPr>
        <w:t>Цена заключенного договора не может быть пересмотрена сторонами в сторону уменьшения</w:t>
      </w:r>
      <w:r w:rsidRPr="00E92E27">
        <w:rPr>
          <w:rFonts w:eastAsia="Times New Roman"/>
          <w:lang w:eastAsia="ar-SA"/>
        </w:rPr>
        <w:t>.</w:t>
      </w:r>
    </w:p>
    <w:p w:rsidR="00E92E27" w:rsidRPr="00E92E27" w:rsidRDefault="00E92E27" w:rsidP="00E92E27">
      <w:pPr>
        <w:suppressAutoHyphens/>
        <w:spacing w:line="240" w:lineRule="auto"/>
        <w:ind w:firstLine="0"/>
        <w:rPr>
          <w:rFonts w:eastAsia="Times New Roman"/>
          <w:b/>
          <w:i/>
          <w:lang w:eastAsia="ar-SA"/>
        </w:rPr>
      </w:pPr>
      <w:r w:rsidRPr="00E92E27">
        <w:rPr>
          <w:rFonts w:eastAsia="Times New Roman"/>
          <w:b/>
          <w:i/>
          <w:lang w:eastAsia="ar-SA"/>
        </w:rPr>
        <w:t>5. Порядок передачи прав на имущество:</w:t>
      </w:r>
    </w:p>
    <w:p w:rsidR="00E92E27" w:rsidRPr="00E92E27" w:rsidRDefault="00E92E27" w:rsidP="00E92E27">
      <w:pPr>
        <w:suppressAutoHyphens/>
        <w:spacing w:line="240" w:lineRule="auto"/>
        <w:ind w:firstLine="540"/>
        <w:rPr>
          <w:rFonts w:eastAsia="Times New Roman"/>
          <w:lang w:eastAsia="ar-SA"/>
        </w:rPr>
      </w:pPr>
      <w:r w:rsidRPr="00E92E27">
        <w:rPr>
          <w:rFonts w:eastAsia="Times New Roman"/>
          <w:lang w:eastAsia="ar-SA"/>
        </w:rPr>
        <w:t>Не предусмотрен.</w:t>
      </w:r>
    </w:p>
    <w:p w:rsidR="00E92E27" w:rsidRPr="00E92E27" w:rsidRDefault="00E92E27" w:rsidP="00E92E27">
      <w:pPr>
        <w:suppressAutoHyphens/>
        <w:autoSpaceDE w:val="0"/>
        <w:spacing w:line="240" w:lineRule="auto"/>
        <w:ind w:right="-54" w:firstLine="0"/>
        <w:rPr>
          <w:rFonts w:eastAsia="Times New Roman"/>
          <w:b/>
          <w:bCs/>
          <w:i/>
          <w:iCs/>
          <w:lang w:eastAsia="ar-SA"/>
        </w:rPr>
      </w:pPr>
      <w:r w:rsidRPr="00E92E27">
        <w:rPr>
          <w:rFonts w:eastAsia="Times New Roman"/>
          <w:b/>
          <w:bCs/>
          <w:i/>
          <w:iCs/>
          <w:lang w:eastAsia="ar-SA"/>
        </w:rPr>
        <w:t>6. Порядок, место, дата, время  начала и  окончания срока подачи заявок:</w:t>
      </w:r>
    </w:p>
    <w:p w:rsidR="00E92E27" w:rsidRPr="00E92E27" w:rsidRDefault="00E92E27" w:rsidP="00E92E27">
      <w:pPr>
        <w:widowControl w:val="0"/>
        <w:suppressAutoHyphens/>
        <w:autoSpaceDE w:val="0"/>
        <w:spacing w:line="240" w:lineRule="auto"/>
        <w:ind w:firstLine="357"/>
        <w:rPr>
          <w:rFonts w:eastAsia="Arial" w:cs="Arial"/>
          <w:lang w:eastAsia="ar-SA"/>
        </w:rPr>
      </w:pPr>
      <w:r w:rsidRPr="00E92E27">
        <w:rPr>
          <w:rFonts w:eastAsia="Arial" w:cs="Arial"/>
          <w:lang w:eastAsia="ar-SA"/>
        </w:rPr>
        <w:t xml:space="preserve">6.1. </w:t>
      </w:r>
      <w:proofErr w:type="gramStart"/>
      <w:r w:rsidRPr="00E92E27">
        <w:rPr>
          <w:rFonts w:eastAsia="Arial" w:cs="Arial"/>
          <w:lang w:eastAsia="ar-SA"/>
        </w:rPr>
        <w:t>Заявка на участие в аукционе подается в срок и по форме, установленными документацией об аукционе.</w:t>
      </w:r>
      <w:proofErr w:type="gramEnd"/>
      <w:r w:rsidRPr="00E92E27">
        <w:rPr>
          <w:rFonts w:eastAsia="Arial" w:cs="Arial"/>
          <w:lang w:eastAsia="ar-SA"/>
        </w:rPr>
        <w:t xml:space="preserve"> Подача заявки на участие в аукционе является акцептом оферты в соответствии со статьей 438 Гражданского кодекса Российской Федерации.</w:t>
      </w:r>
    </w:p>
    <w:p w:rsidR="00E92E27" w:rsidRPr="00E92E27" w:rsidRDefault="00E92E27" w:rsidP="00E92E27">
      <w:pPr>
        <w:suppressAutoHyphens/>
        <w:spacing w:line="240" w:lineRule="auto"/>
        <w:ind w:firstLine="357"/>
        <w:rPr>
          <w:rFonts w:eastAsia="Times New Roman"/>
          <w:lang w:eastAsia="ar-SA"/>
        </w:rPr>
      </w:pPr>
      <w:r w:rsidRPr="00E92E27">
        <w:rPr>
          <w:rFonts w:eastAsia="Times New Roman"/>
          <w:lang w:eastAsia="ar-SA"/>
        </w:rPr>
        <w:t>6.2. Для участия в аукционе заявитель должен подать заявку на участие в открытом  аукционе в письменной форме, по адресу: 440523, Пензенская область, Пензенский район, с. Кучки, пер. Школьный, д.11, тел. 8(8412) 38-61-23,  с 16 июля 2021 г. по16 августа 2021 г</w:t>
      </w:r>
      <w:proofErr w:type="gramStart"/>
      <w:r w:rsidRPr="00E92E27">
        <w:rPr>
          <w:rFonts w:eastAsia="Times New Roman"/>
          <w:lang w:eastAsia="ar-SA"/>
        </w:rPr>
        <w:t>.в</w:t>
      </w:r>
      <w:proofErr w:type="gramEnd"/>
      <w:r w:rsidRPr="00E92E27">
        <w:rPr>
          <w:rFonts w:eastAsia="Times New Roman"/>
          <w:lang w:eastAsia="ar-SA"/>
        </w:rPr>
        <w:t xml:space="preserve"> рабочие дни с 8.00 до 12.00 и с 13.00 до 17.00 (время московское).</w:t>
      </w:r>
    </w:p>
    <w:p w:rsidR="00E92E27" w:rsidRPr="00E92E27" w:rsidRDefault="00E92E27" w:rsidP="00E92E27">
      <w:pPr>
        <w:suppressAutoHyphens/>
        <w:spacing w:line="240" w:lineRule="auto"/>
        <w:ind w:firstLine="357"/>
        <w:rPr>
          <w:rFonts w:eastAsia="Times New Roman"/>
          <w:lang w:eastAsia="ar-SA"/>
        </w:rPr>
      </w:pPr>
      <w:r w:rsidRPr="00E92E27">
        <w:rPr>
          <w:rFonts w:eastAsia="Times New Roman"/>
          <w:lang w:eastAsia="ar-SA"/>
        </w:rPr>
        <w:lastRenderedPageBreak/>
        <w:t>6.3. Заявитель вправе подать только одну заявку в отношении каждого предмета аукциона (лота). В случае если заявитель подает более одной заявки, все его заявки отклоняются.</w:t>
      </w:r>
    </w:p>
    <w:p w:rsidR="00E92E27" w:rsidRPr="00E92E27" w:rsidRDefault="00E92E27" w:rsidP="00E92E27">
      <w:pPr>
        <w:widowControl w:val="0"/>
        <w:suppressAutoHyphens/>
        <w:autoSpaceDE w:val="0"/>
        <w:spacing w:line="240" w:lineRule="auto"/>
        <w:ind w:firstLine="357"/>
        <w:rPr>
          <w:rFonts w:eastAsia="Arial" w:cs="Arial"/>
          <w:color w:val="000000"/>
          <w:lang w:eastAsia="ar-SA"/>
        </w:rPr>
      </w:pPr>
      <w:r w:rsidRPr="00E92E27">
        <w:rPr>
          <w:rFonts w:eastAsia="Arial" w:cs="Arial"/>
          <w:color w:val="000000"/>
          <w:lang w:eastAsia="ar-SA"/>
        </w:rPr>
        <w:t xml:space="preserve">6.4. Дата начала срока подачи заявок на участие в аукционе: </w:t>
      </w:r>
      <w:r w:rsidRPr="00E92E27">
        <w:rPr>
          <w:rFonts w:eastAsia="Arial" w:cs="Arial"/>
          <w:b/>
          <w:i/>
          <w:color w:val="000000"/>
          <w:lang w:eastAsia="ar-SA"/>
        </w:rPr>
        <w:t xml:space="preserve">с 9 часов 00 минут </w:t>
      </w:r>
      <w:r w:rsidRPr="00E92E27">
        <w:rPr>
          <w:rFonts w:eastAsia="Arial" w:cs="Arial"/>
          <w:b/>
          <w:i/>
          <w:color w:val="000000"/>
          <w:lang w:eastAsia="ar-SA"/>
        </w:rPr>
        <w:br/>
        <w:t xml:space="preserve"> 16 июля 2021 года</w:t>
      </w:r>
      <w:r w:rsidRPr="00E92E27">
        <w:rPr>
          <w:rFonts w:eastAsia="Arial" w:cs="Arial"/>
          <w:color w:val="000000"/>
          <w:lang w:eastAsia="ar-SA"/>
        </w:rPr>
        <w:t xml:space="preserve"> </w:t>
      </w:r>
    </w:p>
    <w:p w:rsidR="00E92E27" w:rsidRPr="00E92E27" w:rsidRDefault="00E92E27" w:rsidP="00E92E27">
      <w:pPr>
        <w:widowControl w:val="0"/>
        <w:suppressAutoHyphens/>
        <w:autoSpaceDE w:val="0"/>
        <w:spacing w:line="240" w:lineRule="auto"/>
        <w:ind w:firstLine="357"/>
        <w:rPr>
          <w:rFonts w:eastAsia="Arial" w:cs="Arial"/>
          <w:b/>
          <w:i/>
          <w:color w:val="000000"/>
          <w:lang w:eastAsia="ar-SA"/>
        </w:rPr>
      </w:pPr>
      <w:r w:rsidRPr="00E92E27">
        <w:rPr>
          <w:rFonts w:eastAsia="Arial" w:cs="Arial"/>
          <w:color w:val="000000"/>
          <w:lang w:eastAsia="ar-SA"/>
        </w:rPr>
        <w:t xml:space="preserve">Дата окончания срока подачи заявок на участие в аукционе: </w:t>
      </w:r>
      <w:r w:rsidRPr="00E92E27">
        <w:rPr>
          <w:rFonts w:eastAsia="Arial" w:cs="Arial"/>
          <w:b/>
          <w:i/>
          <w:color w:val="000000"/>
          <w:lang w:eastAsia="ar-SA"/>
        </w:rPr>
        <w:t>до 17 часов 00 минут 16 августа 2021 года.</w:t>
      </w:r>
    </w:p>
    <w:p w:rsidR="00E92E27" w:rsidRPr="00E92E27" w:rsidRDefault="00E92E27" w:rsidP="00E92E27">
      <w:pPr>
        <w:widowControl w:val="0"/>
        <w:suppressAutoHyphens/>
        <w:autoSpaceDE w:val="0"/>
        <w:spacing w:line="240" w:lineRule="auto"/>
        <w:ind w:firstLine="357"/>
        <w:rPr>
          <w:rFonts w:eastAsia="Arial" w:cs="Arial"/>
          <w:lang w:eastAsia="ar-SA"/>
        </w:rPr>
      </w:pPr>
      <w:r w:rsidRPr="00E92E27">
        <w:rPr>
          <w:rFonts w:eastAsia="Arial" w:cs="Arial"/>
          <w:lang w:eastAsia="ar-SA"/>
        </w:rPr>
        <w:t>6.5. Каждая заявка на участие в аукционе, поступившая в срок, регистрируется организатором аукциона. По требованию заявителя организатор аукциона выдает расписку в получении такой заявки с указанием даты и времени ее получения.</w:t>
      </w:r>
    </w:p>
    <w:p w:rsidR="00E92E27" w:rsidRPr="00E92E27" w:rsidRDefault="00E92E27" w:rsidP="00E92E27">
      <w:pPr>
        <w:widowControl w:val="0"/>
        <w:suppressAutoHyphens/>
        <w:autoSpaceDE w:val="0"/>
        <w:spacing w:line="240" w:lineRule="auto"/>
        <w:ind w:firstLine="357"/>
        <w:rPr>
          <w:rFonts w:eastAsia="Arial" w:cs="Arial"/>
          <w:lang w:eastAsia="ar-SA"/>
        </w:rPr>
      </w:pPr>
      <w:r w:rsidRPr="00E92E27">
        <w:rPr>
          <w:rFonts w:eastAsia="Arial" w:cs="Arial"/>
          <w:lang w:eastAsia="ar-SA"/>
        </w:rPr>
        <w:t>6.6.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w:t>
      </w:r>
    </w:p>
    <w:p w:rsidR="00E92E27" w:rsidRPr="00E92E27" w:rsidRDefault="00E92E27" w:rsidP="00E92E27">
      <w:pPr>
        <w:suppressAutoHyphens/>
        <w:spacing w:line="240" w:lineRule="auto"/>
        <w:ind w:firstLine="0"/>
        <w:rPr>
          <w:rFonts w:eastAsia="Times New Roman"/>
          <w:b/>
          <w:i/>
          <w:lang w:eastAsia="ar-SA"/>
        </w:rPr>
      </w:pPr>
      <w:r w:rsidRPr="00E92E27">
        <w:rPr>
          <w:rFonts w:eastAsia="Times New Roman"/>
          <w:b/>
          <w:i/>
          <w:lang w:eastAsia="ar-SA"/>
        </w:rPr>
        <w:t>7. Требования к участникам аукциона:</w:t>
      </w:r>
    </w:p>
    <w:p w:rsidR="00E92E27" w:rsidRPr="00E92E27" w:rsidRDefault="00E92E27" w:rsidP="00E92E27">
      <w:pPr>
        <w:keepNext/>
        <w:numPr>
          <w:ilvl w:val="1"/>
          <w:numId w:val="1"/>
        </w:numPr>
        <w:suppressAutoHyphens/>
        <w:spacing w:line="240" w:lineRule="auto"/>
        <w:ind w:left="0" w:firstLine="540"/>
        <w:jc w:val="left"/>
        <w:outlineLvl w:val="1"/>
        <w:rPr>
          <w:rFonts w:eastAsia="Times New Roman"/>
          <w:bCs/>
          <w:iCs/>
          <w:lang w:eastAsia="ar-SA"/>
        </w:rPr>
      </w:pPr>
      <w:r w:rsidRPr="00E92E27">
        <w:rPr>
          <w:rFonts w:eastAsia="Times New Roman"/>
          <w:bCs/>
          <w:iCs/>
          <w:lang w:eastAsia="ar-SA"/>
        </w:rPr>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w:t>
      </w:r>
    </w:p>
    <w:p w:rsidR="00E92E27" w:rsidRPr="00E92E27" w:rsidRDefault="00E92E27" w:rsidP="00E92E27">
      <w:pPr>
        <w:keepNext/>
        <w:numPr>
          <w:ilvl w:val="1"/>
          <w:numId w:val="1"/>
        </w:numPr>
        <w:suppressAutoHyphens/>
        <w:spacing w:line="240" w:lineRule="auto"/>
        <w:jc w:val="left"/>
        <w:outlineLvl w:val="1"/>
        <w:rPr>
          <w:rFonts w:eastAsia="Times New Roman"/>
          <w:b/>
          <w:bCs/>
          <w:i/>
          <w:lang w:eastAsia="ar-SA"/>
        </w:rPr>
      </w:pPr>
      <w:r w:rsidRPr="00E92E27">
        <w:rPr>
          <w:rFonts w:eastAsia="Times New Roman"/>
          <w:b/>
          <w:bCs/>
          <w:i/>
          <w:lang w:eastAsia="ar-SA"/>
        </w:rPr>
        <w:t>8.</w:t>
      </w:r>
      <w:r w:rsidRPr="00E92E27">
        <w:rPr>
          <w:rFonts w:eastAsia="Times New Roman"/>
          <w:i/>
          <w:lang w:eastAsia="ar-SA"/>
        </w:rPr>
        <w:t xml:space="preserve"> </w:t>
      </w:r>
      <w:r w:rsidRPr="00E92E27">
        <w:rPr>
          <w:rFonts w:eastAsia="Times New Roman"/>
          <w:b/>
          <w:bCs/>
          <w:i/>
          <w:lang w:eastAsia="ar-SA"/>
        </w:rPr>
        <w:t>Отзыв заявки на участие в открытом аукционе:</w:t>
      </w:r>
    </w:p>
    <w:p w:rsidR="00E92E27" w:rsidRPr="00E92E27" w:rsidRDefault="00E92E27" w:rsidP="00E92E27">
      <w:pPr>
        <w:suppressAutoHyphens/>
        <w:autoSpaceDE w:val="0"/>
        <w:spacing w:line="240" w:lineRule="auto"/>
        <w:ind w:firstLine="540"/>
        <w:rPr>
          <w:rFonts w:eastAsia="Times New Roman"/>
          <w:bCs/>
          <w:iCs/>
          <w:lang w:eastAsia="ar-SA"/>
        </w:rPr>
      </w:pPr>
      <w:r w:rsidRPr="00E92E27">
        <w:rPr>
          <w:rFonts w:eastAsia="Times New Roman"/>
          <w:bCs/>
          <w:iCs/>
          <w:lang w:eastAsia="ar-SA"/>
        </w:rPr>
        <w:t>Заявитель вправе отозвать заявку в любое время до установленных даты и времени начала рассмотрения заявок на участие в аукционе.</w:t>
      </w:r>
    </w:p>
    <w:p w:rsidR="00E92E27" w:rsidRPr="00E92E27" w:rsidRDefault="00E92E27" w:rsidP="00E92E27">
      <w:pPr>
        <w:suppressAutoHyphens/>
        <w:autoSpaceDE w:val="0"/>
        <w:spacing w:line="240" w:lineRule="auto"/>
        <w:ind w:right="-54" w:firstLine="0"/>
        <w:rPr>
          <w:rFonts w:eastAsia="Times New Roman"/>
          <w:b/>
          <w:bCs/>
          <w:i/>
          <w:iCs/>
          <w:lang w:eastAsia="ar-SA"/>
        </w:rPr>
      </w:pPr>
      <w:r w:rsidRPr="00E92E27">
        <w:rPr>
          <w:rFonts w:eastAsia="Times New Roman"/>
          <w:b/>
          <w:bCs/>
          <w:i/>
          <w:iCs/>
          <w:lang w:eastAsia="ar-SA"/>
        </w:rPr>
        <w:t>9. Порядок получения документации:</w:t>
      </w:r>
    </w:p>
    <w:p w:rsidR="00E92E27" w:rsidRPr="00E92E27" w:rsidRDefault="00E92E27" w:rsidP="00E92E27">
      <w:pPr>
        <w:suppressAutoHyphens/>
        <w:spacing w:line="240" w:lineRule="auto"/>
        <w:ind w:firstLine="540"/>
        <w:rPr>
          <w:rFonts w:eastAsia="Times New Roman"/>
          <w:lang w:eastAsia="ar-SA"/>
        </w:rPr>
      </w:pPr>
      <w:proofErr w:type="gramStart"/>
      <w:r w:rsidRPr="00E92E27">
        <w:rPr>
          <w:rFonts w:eastAsia="Times New Roman"/>
          <w:lang w:eastAsia="ar-SA"/>
        </w:rPr>
        <w:t xml:space="preserve">Аукционная документация размещена на официальном сайте: </w:t>
      </w:r>
      <w:proofErr w:type="spellStart"/>
      <w:r w:rsidRPr="00E92E27">
        <w:rPr>
          <w:rFonts w:eastAsia="Times New Roman"/>
          <w:lang w:val="en-US" w:eastAsia="ar-SA"/>
        </w:rPr>
        <w:t>torgi</w:t>
      </w:r>
      <w:proofErr w:type="spellEnd"/>
      <w:r w:rsidRPr="00E92E27">
        <w:rPr>
          <w:rFonts w:eastAsia="Times New Roman"/>
          <w:lang w:eastAsia="ar-SA"/>
        </w:rPr>
        <w:t>.</w:t>
      </w:r>
      <w:proofErr w:type="spellStart"/>
      <w:r w:rsidRPr="00E92E27">
        <w:rPr>
          <w:rFonts w:eastAsia="Times New Roman"/>
          <w:lang w:val="en-US" w:eastAsia="ar-SA"/>
        </w:rPr>
        <w:t>gov</w:t>
      </w:r>
      <w:proofErr w:type="spellEnd"/>
      <w:r w:rsidRPr="00E92E27">
        <w:rPr>
          <w:rFonts w:eastAsia="Times New Roman"/>
          <w:lang w:eastAsia="ar-SA"/>
        </w:rPr>
        <w:t>.</w:t>
      </w:r>
      <w:proofErr w:type="spellStart"/>
      <w:r w:rsidRPr="00E92E27">
        <w:rPr>
          <w:rFonts w:eastAsia="Times New Roman"/>
          <w:lang w:val="en-US" w:eastAsia="ar-SA"/>
        </w:rPr>
        <w:t>ru</w:t>
      </w:r>
      <w:proofErr w:type="spellEnd"/>
      <w:r w:rsidRPr="00E92E27">
        <w:rPr>
          <w:rFonts w:eastAsia="Times New Roman"/>
          <w:lang w:eastAsia="ar-SA"/>
        </w:rPr>
        <w:t xml:space="preserve">, на официальном сайте администрации </w:t>
      </w:r>
      <w:proofErr w:type="spellStart"/>
      <w:r w:rsidRPr="00E92E27">
        <w:rPr>
          <w:rFonts w:eastAsia="Times New Roman"/>
          <w:lang w:eastAsia="ar-SA"/>
        </w:rPr>
        <w:t>Кучкинского</w:t>
      </w:r>
      <w:proofErr w:type="spellEnd"/>
      <w:r w:rsidRPr="00E92E27">
        <w:rPr>
          <w:rFonts w:eastAsia="Times New Roman"/>
          <w:lang w:eastAsia="ar-SA"/>
        </w:rPr>
        <w:t xml:space="preserve"> сельсовета:  http://kuchki.pnz.pnzreg.ru/  и предоставляется бесплатно по адресу: 440523, Пензенская область, Пензенский район, с. Кучки, пер. Школьный, д11, тел. 8(8412) 38-61-23, в рабочие дни с 8.00 до 12.00 и с 13.00 до 17.00</w:t>
      </w:r>
      <w:r w:rsidRPr="00E92E27">
        <w:rPr>
          <w:rFonts w:eastAsia="Times New Roman"/>
          <w:color w:val="000000"/>
          <w:lang w:eastAsia="ar-SA"/>
        </w:rPr>
        <w:t>, с 16 июля</w:t>
      </w:r>
      <w:r w:rsidRPr="00E92E27">
        <w:rPr>
          <w:rFonts w:eastAsia="Times New Roman"/>
          <w:i/>
          <w:color w:val="000000"/>
          <w:lang w:eastAsia="ar-SA"/>
        </w:rPr>
        <w:t xml:space="preserve"> 2021 года по 16 августа 2021</w:t>
      </w:r>
      <w:proofErr w:type="gramEnd"/>
      <w:r w:rsidRPr="00E92E27">
        <w:rPr>
          <w:rFonts w:eastAsia="Times New Roman"/>
          <w:i/>
          <w:color w:val="000000"/>
          <w:lang w:eastAsia="ar-SA"/>
        </w:rPr>
        <w:t xml:space="preserve"> года</w:t>
      </w:r>
      <w:r w:rsidRPr="00E92E27">
        <w:rPr>
          <w:rFonts w:eastAsia="Times New Roman"/>
          <w:color w:val="FF0000"/>
          <w:lang w:eastAsia="ar-SA"/>
        </w:rPr>
        <w:t xml:space="preserve"> </w:t>
      </w:r>
      <w:r w:rsidRPr="00E92E27">
        <w:rPr>
          <w:rFonts w:eastAsia="Times New Roman"/>
          <w:lang w:eastAsia="ar-SA"/>
        </w:rPr>
        <w:t>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со дня получения соответствующего заявления.</w:t>
      </w:r>
    </w:p>
    <w:p w:rsidR="00E92E27" w:rsidRPr="00E92E27" w:rsidRDefault="00E92E27" w:rsidP="00E92E27">
      <w:pPr>
        <w:widowControl w:val="0"/>
        <w:suppressAutoHyphens/>
        <w:autoSpaceDE w:val="0"/>
        <w:spacing w:line="240" w:lineRule="auto"/>
        <w:ind w:firstLine="0"/>
        <w:rPr>
          <w:rFonts w:eastAsia="Arial"/>
          <w:b/>
          <w:bCs/>
          <w:i/>
          <w:iCs/>
          <w:lang w:eastAsia="ar-SA"/>
        </w:rPr>
      </w:pPr>
      <w:r w:rsidRPr="00E92E27">
        <w:rPr>
          <w:rFonts w:eastAsia="Arial"/>
          <w:b/>
          <w:bCs/>
          <w:i/>
          <w:iCs/>
          <w:lang w:eastAsia="ar-SA"/>
        </w:rPr>
        <w:t>10. Формы, порядок, даты начала и окончания предоставления участникам аукциона разъяснений положений документации об аукционе:</w:t>
      </w:r>
    </w:p>
    <w:p w:rsidR="00E92E27" w:rsidRPr="00E92E27" w:rsidRDefault="00E92E27" w:rsidP="00E92E27">
      <w:pPr>
        <w:widowControl w:val="0"/>
        <w:suppressAutoHyphens/>
        <w:autoSpaceDE w:val="0"/>
        <w:spacing w:line="240" w:lineRule="auto"/>
        <w:ind w:firstLine="480"/>
        <w:rPr>
          <w:rFonts w:eastAsia="Arial" w:cs="Arial"/>
          <w:lang w:eastAsia="ar-SA"/>
        </w:rPr>
      </w:pPr>
      <w:r w:rsidRPr="00E92E27">
        <w:rPr>
          <w:rFonts w:eastAsia="Arial" w:cs="Arial"/>
          <w:lang w:eastAsia="ar-SA"/>
        </w:rPr>
        <w:t xml:space="preserve">10.1.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с даты поступления запроса организатор аукциона направляет в письменной форме или в форме электронного документа разъяснения положений аукционной документации, если указанный запрос поступил не </w:t>
      </w:r>
      <w:proofErr w:type="gramStart"/>
      <w:r w:rsidRPr="00E92E27">
        <w:rPr>
          <w:rFonts w:eastAsia="Arial" w:cs="Arial"/>
          <w:lang w:eastAsia="ar-SA"/>
        </w:rPr>
        <w:t>позднее</w:t>
      </w:r>
      <w:proofErr w:type="gramEnd"/>
      <w:r w:rsidRPr="00E92E27">
        <w:rPr>
          <w:rFonts w:eastAsia="Arial" w:cs="Arial"/>
          <w:lang w:eastAsia="ar-SA"/>
        </w:rPr>
        <w:t xml:space="preserve"> чем за три рабочих дня до даты окончания срока подачи заявок на участие в аукционе.</w:t>
      </w:r>
    </w:p>
    <w:p w:rsidR="00E92E27" w:rsidRPr="00E92E27" w:rsidRDefault="00E92E27" w:rsidP="00E92E27">
      <w:pPr>
        <w:widowControl w:val="0"/>
        <w:suppressAutoHyphens/>
        <w:autoSpaceDE w:val="0"/>
        <w:spacing w:line="240" w:lineRule="auto"/>
        <w:ind w:firstLine="480"/>
        <w:rPr>
          <w:rFonts w:eastAsia="Arial" w:cs="Arial"/>
          <w:lang w:eastAsia="ar-SA"/>
        </w:rPr>
      </w:pPr>
      <w:r w:rsidRPr="00E92E27">
        <w:rPr>
          <w:rFonts w:eastAsia="Arial" w:cs="Arial"/>
          <w:lang w:eastAsia="ar-SA"/>
        </w:rPr>
        <w:t xml:space="preserve">10.2. В течение одного дня </w:t>
      </w:r>
      <w:proofErr w:type="gramStart"/>
      <w:r w:rsidRPr="00E92E27">
        <w:rPr>
          <w:rFonts w:eastAsia="Arial" w:cs="Arial"/>
          <w:lang w:eastAsia="ar-SA"/>
        </w:rPr>
        <w:t>с даты направления</w:t>
      </w:r>
      <w:proofErr w:type="gramEnd"/>
      <w:r w:rsidRPr="00E92E27">
        <w:rPr>
          <w:rFonts w:eastAsia="Arial" w:cs="Arial"/>
          <w:lang w:eastAsia="ar-SA"/>
        </w:rPr>
        <w:t xml:space="preserve"> разъяснения положений аукционной документации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w:t>
      </w:r>
    </w:p>
    <w:p w:rsidR="00E92E27" w:rsidRPr="00E92E27" w:rsidRDefault="00E92E27" w:rsidP="00E92E27">
      <w:pPr>
        <w:suppressAutoHyphens/>
        <w:autoSpaceDE w:val="0"/>
        <w:spacing w:line="240" w:lineRule="auto"/>
        <w:ind w:firstLine="480"/>
        <w:rPr>
          <w:rFonts w:eastAsia="Times New Roman"/>
          <w:b/>
          <w:color w:val="000000"/>
          <w:lang w:eastAsia="ar-SA"/>
        </w:rPr>
      </w:pPr>
      <w:r w:rsidRPr="00E92E27">
        <w:rPr>
          <w:rFonts w:eastAsia="Times New Roman"/>
          <w:lang w:eastAsia="ar-SA"/>
        </w:rPr>
        <w:t xml:space="preserve">10.3. Дата начала и окончания предоставления заинтересованным лицам разъяснений положений документации об аукционе </w:t>
      </w:r>
      <w:r w:rsidRPr="00E92E27">
        <w:rPr>
          <w:rFonts w:eastAsia="Times New Roman"/>
          <w:color w:val="000000"/>
          <w:lang w:eastAsia="ar-SA"/>
        </w:rPr>
        <w:t>с 16 июля  2021 года по 16августа 2021 года.</w:t>
      </w:r>
    </w:p>
    <w:p w:rsidR="00E92E27" w:rsidRPr="00E92E27" w:rsidRDefault="00E92E27" w:rsidP="00E92E27">
      <w:pPr>
        <w:suppressAutoHyphens/>
        <w:spacing w:line="240" w:lineRule="auto"/>
        <w:ind w:firstLine="0"/>
        <w:rPr>
          <w:rFonts w:eastAsia="Times New Roman"/>
          <w:b/>
          <w:bCs/>
          <w:i/>
          <w:lang w:eastAsia="ar-SA"/>
        </w:rPr>
      </w:pPr>
      <w:r w:rsidRPr="00E92E27">
        <w:rPr>
          <w:rFonts w:eastAsia="Times New Roman"/>
          <w:b/>
          <w:bCs/>
          <w:i/>
          <w:lang w:eastAsia="ar-SA"/>
        </w:rPr>
        <w:t>11. Величина повышения начальной цены договора («шаг аукциона»):</w:t>
      </w:r>
    </w:p>
    <w:p w:rsidR="00E92E27" w:rsidRPr="00E92E27" w:rsidRDefault="00E92E27" w:rsidP="00E92E27">
      <w:pPr>
        <w:suppressAutoHyphens/>
        <w:autoSpaceDE w:val="0"/>
        <w:spacing w:line="240" w:lineRule="auto"/>
        <w:ind w:firstLine="567"/>
        <w:rPr>
          <w:rFonts w:eastAsia="Times New Roman"/>
          <w:lang w:eastAsia="ar-SA"/>
        </w:rPr>
      </w:pPr>
      <w:r w:rsidRPr="00E92E27">
        <w:rPr>
          <w:rFonts w:eastAsia="Times New Roman"/>
          <w:lang w:eastAsia="ar-SA"/>
        </w:rPr>
        <w:t>Аукцион проводится путем повышения начальной (минимальной) цены договора (цены лота), указанной в извещении о проведен</w:t>
      </w:r>
      <w:proofErr w:type="gramStart"/>
      <w:r w:rsidRPr="00E92E27">
        <w:rPr>
          <w:rFonts w:eastAsia="Times New Roman"/>
          <w:lang w:eastAsia="ar-SA"/>
        </w:rPr>
        <w:t>ии ау</w:t>
      </w:r>
      <w:proofErr w:type="gramEnd"/>
      <w:r w:rsidRPr="00E92E27">
        <w:rPr>
          <w:rFonts w:eastAsia="Times New Roman"/>
          <w:lang w:eastAsia="ar-SA"/>
        </w:rPr>
        <w:t>кциона, на "шаг аукциона". "Шаг аукциона" устанавливается в размере пяти процентов (5%) начальной (минимальной) цены договора (цены лота), указанной в извещении о проведен</w:t>
      </w:r>
      <w:proofErr w:type="gramStart"/>
      <w:r w:rsidRPr="00E92E27">
        <w:rPr>
          <w:rFonts w:eastAsia="Times New Roman"/>
          <w:lang w:eastAsia="ar-SA"/>
        </w:rPr>
        <w:t>ии ау</w:t>
      </w:r>
      <w:proofErr w:type="gramEnd"/>
      <w:r w:rsidRPr="00E92E27">
        <w:rPr>
          <w:rFonts w:eastAsia="Times New Roman"/>
          <w:lang w:eastAsia="ar-SA"/>
        </w:rPr>
        <w:t xml:space="preserve">кциона. </w:t>
      </w:r>
      <w:proofErr w:type="gramStart"/>
      <w:r w:rsidRPr="00E92E27">
        <w:rPr>
          <w:rFonts w:eastAsia="Times New Roman"/>
          <w:lang w:eastAsia="ar-SA"/>
        </w:rPr>
        <w:t xml:space="preserve">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w:t>
      </w:r>
      <w:r w:rsidRPr="00E92E27">
        <w:rPr>
          <w:rFonts w:eastAsia="Times New Roman"/>
          <w:lang w:eastAsia="ar-SA"/>
        </w:rPr>
        <w:lastRenderedPageBreak/>
        <w:t>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roofErr w:type="gramEnd"/>
    </w:p>
    <w:p w:rsidR="00E92E27" w:rsidRPr="00E92E27" w:rsidRDefault="00E92E27" w:rsidP="00E92E27">
      <w:pPr>
        <w:suppressAutoHyphens/>
        <w:autoSpaceDE w:val="0"/>
        <w:spacing w:line="240" w:lineRule="auto"/>
        <w:ind w:firstLine="567"/>
        <w:rPr>
          <w:rFonts w:eastAsia="Times New Roman"/>
          <w:bCs/>
          <w:color w:val="000000"/>
          <w:lang w:eastAsia="ar-SA"/>
        </w:rPr>
      </w:pPr>
      <w:r w:rsidRPr="00E92E27">
        <w:rPr>
          <w:rFonts w:eastAsia="Times New Roman"/>
          <w:color w:val="000000"/>
          <w:lang w:eastAsia="ar-SA"/>
        </w:rPr>
        <w:t>Величина повышения начальной (стартовой) цены контракта («шаг аукциона»)</w:t>
      </w:r>
      <w:r w:rsidRPr="00E92E27">
        <w:rPr>
          <w:rFonts w:eastAsia="Times New Roman"/>
          <w:b/>
          <w:color w:val="000000"/>
          <w:lang w:eastAsia="ar-SA"/>
        </w:rPr>
        <w:t xml:space="preserve"> </w:t>
      </w:r>
      <w:r w:rsidRPr="00E92E27">
        <w:rPr>
          <w:rFonts w:eastAsia="Times New Roman"/>
          <w:bCs/>
          <w:color w:val="000000"/>
          <w:lang w:eastAsia="ar-SA"/>
        </w:rPr>
        <w:t xml:space="preserve">устанавливается в размере пяти процентов </w:t>
      </w:r>
      <w:r w:rsidRPr="00E92E27">
        <w:rPr>
          <w:rFonts w:eastAsia="Times New Roman"/>
          <w:lang w:eastAsia="ar-SA"/>
        </w:rPr>
        <w:t>(5%)</w:t>
      </w:r>
      <w:r w:rsidRPr="00E92E27">
        <w:rPr>
          <w:rFonts w:eastAsia="Times New Roman"/>
          <w:bCs/>
          <w:color w:val="000000"/>
          <w:lang w:eastAsia="ar-SA"/>
        </w:rPr>
        <w:t xml:space="preserve"> начальной (стартовой) цены контракта по каждому из лотов </w:t>
      </w:r>
      <w:r w:rsidRPr="00E92E27">
        <w:rPr>
          <w:rFonts w:eastAsia="Times New Roman"/>
          <w:bCs/>
          <w:lang w:eastAsia="ar-SA"/>
        </w:rPr>
        <w:t>и  составляет</w:t>
      </w:r>
      <w:r w:rsidRPr="00E92E27">
        <w:rPr>
          <w:rFonts w:eastAsia="Times New Roman"/>
          <w:bCs/>
          <w:color w:val="000000"/>
          <w:lang w:eastAsia="ar-SA"/>
        </w:rPr>
        <w:t>:</w:t>
      </w:r>
    </w:p>
    <w:p w:rsidR="00E92E27" w:rsidRPr="00E92E27" w:rsidRDefault="00E92E27" w:rsidP="00E92E27">
      <w:pPr>
        <w:suppressAutoHyphens/>
        <w:autoSpaceDE w:val="0"/>
        <w:spacing w:line="240" w:lineRule="auto"/>
        <w:ind w:firstLine="0"/>
        <w:rPr>
          <w:rFonts w:eastAsia="Times New Roman"/>
          <w:bCs/>
          <w:color w:val="000000"/>
          <w:lang w:eastAsia="ar-SA"/>
        </w:rPr>
      </w:pPr>
      <w:r w:rsidRPr="00E92E27">
        <w:rPr>
          <w:rFonts w:eastAsia="Times New Roman"/>
          <w:bCs/>
          <w:color w:val="000000"/>
          <w:lang w:eastAsia="ar-SA"/>
        </w:rPr>
        <w:t xml:space="preserve">Лот № 1: 263 (двести шестьдесят три) рубля 20 копеек </w:t>
      </w:r>
    </w:p>
    <w:p w:rsidR="00E92E27" w:rsidRPr="00E92E27" w:rsidRDefault="00E92E27" w:rsidP="00E92E27">
      <w:pPr>
        <w:suppressAutoHyphens/>
        <w:spacing w:line="240" w:lineRule="auto"/>
        <w:ind w:firstLine="0"/>
        <w:rPr>
          <w:rFonts w:eastAsia="Times New Roman"/>
          <w:color w:val="000000"/>
          <w:lang w:eastAsia="ar-SA"/>
        </w:rPr>
      </w:pPr>
      <w:r w:rsidRPr="00E92E27">
        <w:rPr>
          <w:rFonts w:eastAsia="Times New Roman"/>
          <w:color w:val="000000"/>
          <w:lang w:eastAsia="ar-SA"/>
        </w:rPr>
        <w:t>Лот №2:  1126(одна тысяча сто двадцать шесть) рублей 25 копеек</w:t>
      </w:r>
    </w:p>
    <w:p w:rsidR="00E92E27" w:rsidRPr="00E92E27" w:rsidRDefault="00E92E27" w:rsidP="00E92E27">
      <w:pPr>
        <w:suppressAutoHyphens/>
        <w:spacing w:line="240" w:lineRule="auto"/>
        <w:ind w:firstLine="0"/>
        <w:rPr>
          <w:rFonts w:eastAsia="Times New Roman"/>
          <w:color w:val="000000"/>
          <w:lang w:eastAsia="ar-SA"/>
        </w:rPr>
      </w:pPr>
      <w:r w:rsidRPr="00E92E27">
        <w:rPr>
          <w:rFonts w:eastAsia="Times New Roman"/>
          <w:color w:val="000000"/>
          <w:lang w:eastAsia="ar-SA"/>
        </w:rPr>
        <w:t>Лот № 3: 1364 (одна тысяча триста шестьдесят четы) рубля 30 копеек</w:t>
      </w:r>
    </w:p>
    <w:p w:rsidR="00E92E27" w:rsidRPr="00E92E27" w:rsidRDefault="00E92E27" w:rsidP="00E92E27">
      <w:pPr>
        <w:suppressAutoHyphens/>
        <w:spacing w:line="240" w:lineRule="auto"/>
        <w:ind w:firstLine="0"/>
        <w:rPr>
          <w:rFonts w:eastAsia="Times New Roman"/>
          <w:color w:val="000000"/>
          <w:lang w:eastAsia="ar-SA"/>
        </w:rPr>
      </w:pPr>
      <w:r w:rsidRPr="00E92E27">
        <w:rPr>
          <w:rFonts w:eastAsia="Times New Roman"/>
          <w:color w:val="000000"/>
          <w:lang w:eastAsia="ar-SA"/>
        </w:rPr>
        <w:t>Лот № 4: 929 (девятьсот двадцать девять) рублей 10 копеек</w:t>
      </w:r>
    </w:p>
    <w:p w:rsidR="00E92E27" w:rsidRPr="00E92E27" w:rsidRDefault="00E92E27" w:rsidP="00E92E27">
      <w:pPr>
        <w:suppressAutoHyphens/>
        <w:spacing w:line="240" w:lineRule="auto"/>
        <w:ind w:firstLine="0"/>
        <w:rPr>
          <w:rFonts w:eastAsia="Times New Roman"/>
          <w:color w:val="000000"/>
          <w:lang w:eastAsia="ar-SA"/>
        </w:rPr>
      </w:pPr>
      <w:r w:rsidRPr="00E92E27">
        <w:rPr>
          <w:rFonts w:eastAsia="Times New Roman"/>
          <w:color w:val="000000"/>
          <w:lang w:eastAsia="ar-SA"/>
        </w:rPr>
        <w:t>Лот № 5: 51 (пятьдесят один) рубль 40 копеек</w:t>
      </w:r>
    </w:p>
    <w:p w:rsidR="00E92E27" w:rsidRPr="00E92E27" w:rsidRDefault="00E92E27" w:rsidP="00E92E27">
      <w:pPr>
        <w:suppressAutoHyphens/>
        <w:spacing w:line="240" w:lineRule="auto"/>
        <w:ind w:firstLine="0"/>
        <w:rPr>
          <w:rFonts w:eastAsia="Times New Roman"/>
          <w:color w:val="000000"/>
          <w:lang w:eastAsia="ar-SA"/>
        </w:rPr>
      </w:pPr>
      <w:r w:rsidRPr="00E92E27">
        <w:rPr>
          <w:rFonts w:eastAsia="Times New Roman"/>
          <w:color w:val="000000"/>
          <w:lang w:eastAsia="ar-SA"/>
        </w:rPr>
        <w:t>Лот № 6: 1504 (Одна тысяча пятьсот четыре) рубля 45 копеек</w:t>
      </w:r>
    </w:p>
    <w:p w:rsidR="00E92E27" w:rsidRPr="00E92E27" w:rsidRDefault="00E92E27" w:rsidP="00E92E27">
      <w:pPr>
        <w:suppressAutoHyphens/>
        <w:spacing w:line="240" w:lineRule="auto"/>
        <w:ind w:firstLine="0"/>
        <w:rPr>
          <w:rFonts w:eastAsia="Times New Roman"/>
          <w:color w:val="000000"/>
          <w:lang w:eastAsia="ar-SA"/>
        </w:rPr>
      </w:pPr>
      <w:r w:rsidRPr="00E92E27">
        <w:rPr>
          <w:rFonts w:eastAsia="Times New Roman"/>
          <w:color w:val="000000"/>
          <w:lang w:eastAsia="ar-SA"/>
        </w:rPr>
        <w:t>Лот № 7: 1357 (Одна тысяча триста пятьдесят семь) рублей 80 копеек</w:t>
      </w:r>
    </w:p>
    <w:p w:rsidR="00E92E27" w:rsidRPr="00E92E27" w:rsidRDefault="00E92E27" w:rsidP="00E92E27">
      <w:pPr>
        <w:suppressAutoHyphens/>
        <w:spacing w:line="240" w:lineRule="auto"/>
        <w:ind w:firstLine="0"/>
        <w:rPr>
          <w:rFonts w:eastAsia="Times New Roman"/>
          <w:color w:val="000000"/>
          <w:lang w:eastAsia="ar-SA"/>
        </w:rPr>
      </w:pPr>
      <w:r w:rsidRPr="00E92E27">
        <w:rPr>
          <w:rFonts w:eastAsia="Times New Roman"/>
          <w:color w:val="000000"/>
          <w:lang w:eastAsia="ar-SA"/>
        </w:rPr>
        <w:t>Лот № 8: 1372 (Одна тысяча триста семьдесят два) рубля 70 копеек</w:t>
      </w:r>
    </w:p>
    <w:p w:rsidR="00E92E27" w:rsidRPr="00E92E27" w:rsidRDefault="00E92E27" w:rsidP="00E92E27">
      <w:pPr>
        <w:suppressAutoHyphens/>
        <w:spacing w:line="240" w:lineRule="auto"/>
        <w:ind w:firstLine="0"/>
        <w:rPr>
          <w:rFonts w:eastAsia="Times New Roman"/>
          <w:color w:val="000000"/>
          <w:lang w:eastAsia="ar-SA"/>
        </w:rPr>
      </w:pPr>
    </w:p>
    <w:p w:rsidR="00E92E27" w:rsidRPr="00E92E27" w:rsidRDefault="00E92E27" w:rsidP="00E92E27">
      <w:pPr>
        <w:suppressAutoHyphens/>
        <w:autoSpaceDE w:val="0"/>
        <w:spacing w:line="240" w:lineRule="auto"/>
        <w:ind w:firstLine="0"/>
        <w:rPr>
          <w:rFonts w:eastAsia="Times New Roman"/>
          <w:bCs/>
          <w:color w:val="FF0000"/>
          <w:lang w:eastAsia="ar-SA"/>
        </w:rPr>
      </w:pPr>
    </w:p>
    <w:p w:rsidR="00E92E27" w:rsidRPr="00E92E27" w:rsidRDefault="00E92E27" w:rsidP="00E92E27">
      <w:pPr>
        <w:widowControl w:val="0"/>
        <w:suppressAutoHyphens/>
        <w:autoSpaceDE w:val="0"/>
        <w:spacing w:line="240" w:lineRule="auto"/>
        <w:ind w:firstLine="0"/>
        <w:rPr>
          <w:rFonts w:eastAsia="Arial" w:cs="Arial"/>
          <w:b/>
          <w:i/>
          <w:lang w:eastAsia="ar-SA"/>
        </w:rPr>
      </w:pPr>
      <w:r w:rsidRPr="00E92E27">
        <w:rPr>
          <w:rFonts w:eastAsia="Arial" w:cs="Arial"/>
          <w:b/>
          <w:i/>
          <w:lang w:eastAsia="ar-SA"/>
        </w:rPr>
        <w:t xml:space="preserve">12. Место, дата и время начала рассмотрения заявок на участие в аукционе: </w:t>
      </w:r>
    </w:p>
    <w:p w:rsidR="00E92E27" w:rsidRPr="00E92E27" w:rsidRDefault="00E92E27" w:rsidP="00E92E27">
      <w:pPr>
        <w:suppressAutoHyphens/>
        <w:spacing w:line="240" w:lineRule="auto"/>
        <w:ind w:firstLine="540"/>
        <w:rPr>
          <w:rFonts w:eastAsia="Times New Roman"/>
          <w:lang w:eastAsia="ar-SA"/>
        </w:rPr>
      </w:pPr>
      <w:r w:rsidRPr="00E92E27">
        <w:rPr>
          <w:rFonts w:eastAsia="Times New Roman"/>
          <w:lang w:eastAsia="ar-SA"/>
        </w:rPr>
        <w:t xml:space="preserve">12.1. Рассмотрение заявок на участие в аукционе проводится по адресу: 440523, Пензенская область, Пензенский район, с. Кучки, пер. Школьный, д.11.,кабинет главы администрации, тел./факс 8(8412) 38-61-23. </w:t>
      </w:r>
    </w:p>
    <w:p w:rsidR="00E92E27" w:rsidRPr="00E92E27" w:rsidRDefault="00E92E27" w:rsidP="00E92E27">
      <w:pPr>
        <w:widowControl w:val="0"/>
        <w:suppressAutoHyphens/>
        <w:autoSpaceDE w:val="0"/>
        <w:spacing w:line="240" w:lineRule="auto"/>
        <w:ind w:firstLine="480"/>
        <w:rPr>
          <w:rFonts w:eastAsia="Arial" w:cs="Arial"/>
          <w:color w:val="000000"/>
          <w:lang w:eastAsia="ar-SA"/>
        </w:rPr>
      </w:pPr>
      <w:r w:rsidRPr="00E92E27">
        <w:rPr>
          <w:rFonts w:eastAsia="Arial" w:cs="Arial"/>
          <w:lang w:eastAsia="ar-SA"/>
        </w:rPr>
        <w:t xml:space="preserve">12.2. </w:t>
      </w:r>
      <w:r w:rsidRPr="00E92E27">
        <w:rPr>
          <w:rFonts w:eastAsia="Arial" w:cs="Arial"/>
          <w:color w:val="000000"/>
          <w:lang w:eastAsia="ar-SA"/>
        </w:rPr>
        <w:t>Дата и время начала рассмотрения заявок на участие в аукционе: с 9 часов 00 минут 17 августа 2021 года до 17часов 00 минут 19 августа 2021года.</w:t>
      </w:r>
    </w:p>
    <w:p w:rsidR="00E92E27" w:rsidRPr="00E92E27" w:rsidRDefault="00E92E27" w:rsidP="00E92E27">
      <w:pPr>
        <w:suppressAutoHyphens/>
        <w:spacing w:line="240" w:lineRule="auto"/>
        <w:ind w:firstLine="0"/>
        <w:rPr>
          <w:rFonts w:eastAsia="Times New Roman"/>
          <w:b/>
          <w:i/>
          <w:lang w:eastAsia="ar-SA"/>
        </w:rPr>
      </w:pPr>
      <w:r w:rsidRPr="00E92E27">
        <w:rPr>
          <w:rFonts w:eastAsia="Times New Roman"/>
          <w:b/>
          <w:i/>
          <w:lang w:eastAsia="ar-SA"/>
        </w:rPr>
        <w:t>13. Место, дата и время проведения аукциона:</w:t>
      </w:r>
    </w:p>
    <w:p w:rsidR="00E92E27" w:rsidRPr="00E92E27" w:rsidRDefault="00E92E27" w:rsidP="00E92E27">
      <w:pPr>
        <w:suppressAutoHyphens/>
        <w:spacing w:line="240" w:lineRule="auto"/>
        <w:ind w:firstLine="357"/>
        <w:rPr>
          <w:rFonts w:eastAsia="Times New Roman"/>
          <w:lang w:eastAsia="ar-SA"/>
        </w:rPr>
      </w:pPr>
      <w:r w:rsidRPr="00E92E27">
        <w:rPr>
          <w:rFonts w:eastAsia="Times New Roman"/>
          <w:lang w:eastAsia="ar-SA"/>
        </w:rPr>
        <w:t xml:space="preserve">   13.1. Проведение аукциона состоится по адресу: 440523, Пензенская область, Пензенский район, с. Кучки, пер. Школьный, д.11. тел./факс 8(8412) 38-61-23.</w:t>
      </w:r>
    </w:p>
    <w:p w:rsidR="00E92E27" w:rsidRPr="00E92E27" w:rsidRDefault="00E92E27" w:rsidP="00E92E27">
      <w:pPr>
        <w:tabs>
          <w:tab w:val="left" w:pos="1134"/>
        </w:tabs>
        <w:suppressAutoHyphens/>
        <w:spacing w:line="240" w:lineRule="auto"/>
        <w:ind w:firstLine="480"/>
        <w:rPr>
          <w:rFonts w:eastAsia="Times New Roman"/>
          <w:lang w:eastAsia="ar-SA"/>
        </w:rPr>
      </w:pPr>
      <w:r w:rsidRPr="00E92E27">
        <w:rPr>
          <w:rFonts w:eastAsia="Times New Roman"/>
          <w:lang w:eastAsia="ar-SA"/>
        </w:rPr>
        <w:t xml:space="preserve"> 13.2. Дата и время проведения аукциона:</w:t>
      </w:r>
    </w:p>
    <w:p w:rsidR="00E92E27" w:rsidRPr="00E92E27" w:rsidRDefault="00E92E27" w:rsidP="00E92E27">
      <w:pPr>
        <w:tabs>
          <w:tab w:val="left" w:pos="1134"/>
        </w:tabs>
        <w:suppressAutoHyphens/>
        <w:spacing w:line="240" w:lineRule="auto"/>
        <w:ind w:firstLine="480"/>
        <w:rPr>
          <w:rFonts w:eastAsia="Times New Roman"/>
          <w:color w:val="000000"/>
          <w:lang w:eastAsia="ar-SA"/>
        </w:rPr>
      </w:pPr>
      <w:r w:rsidRPr="00E92E27">
        <w:rPr>
          <w:rFonts w:eastAsia="Times New Roman"/>
          <w:color w:val="000000"/>
          <w:lang w:eastAsia="ar-SA"/>
        </w:rPr>
        <w:t>Лот № 1 – 10 часов 00 минут 23 августа 2021 года;</w:t>
      </w:r>
    </w:p>
    <w:p w:rsidR="00E92E27" w:rsidRPr="00E92E27" w:rsidRDefault="00E92E27" w:rsidP="00E92E27">
      <w:pPr>
        <w:suppressAutoHyphens/>
        <w:spacing w:line="240" w:lineRule="auto"/>
        <w:ind w:firstLine="0"/>
        <w:jc w:val="left"/>
        <w:rPr>
          <w:rFonts w:eastAsia="Times New Roman"/>
          <w:color w:val="000000"/>
          <w:lang w:eastAsia="ar-SA"/>
        </w:rPr>
      </w:pPr>
      <w:r w:rsidRPr="00E92E27">
        <w:rPr>
          <w:rFonts w:eastAsia="Times New Roman"/>
          <w:i/>
          <w:color w:val="000000"/>
          <w:lang w:eastAsia="ar-SA"/>
        </w:rPr>
        <w:t xml:space="preserve">        </w:t>
      </w:r>
      <w:r w:rsidRPr="00E92E27">
        <w:rPr>
          <w:rFonts w:eastAsia="Times New Roman"/>
          <w:color w:val="000000"/>
          <w:lang w:eastAsia="ar-SA"/>
        </w:rPr>
        <w:t>Лот №2 –  10 часов 30 минут 23 августа 2021 года;</w:t>
      </w:r>
    </w:p>
    <w:p w:rsidR="00E92E27" w:rsidRPr="00E92E27" w:rsidRDefault="00E92E27" w:rsidP="00E92E27">
      <w:pPr>
        <w:suppressAutoHyphens/>
        <w:spacing w:line="240" w:lineRule="auto"/>
        <w:ind w:firstLine="0"/>
        <w:jc w:val="left"/>
        <w:rPr>
          <w:rFonts w:eastAsia="Times New Roman"/>
          <w:color w:val="000000"/>
          <w:lang w:eastAsia="ar-SA"/>
        </w:rPr>
      </w:pPr>
      <w:r w:rsidRPr="00E92E27">
        <w:rPr>
          <w:rFonts w:eastAsia="Times New Roman"/>
          <w:color w:val="000000"/>
          <w:lang w:eastAsia="ar-SA"/>
        </w:rPr>
        <w:t xml:space="preserve">        Лот № 3 - 11 часов 00 минут 23 августа 2021 года;</w:t>
      </w:r>
    </w:p>
    <w:p w:rsidR="00E92E27" w:rsidRPr="00E92E27" w:rsidRDefault="00E92E27" w:rsidP="00E92E27">
      <w:pPr>
        <w:suppressAutoHyphens/>
        <w:spacing w:line="240" w:lineRule="auto"/>
        <w:ind w:firstLine="0"/>
        <w:jc w:val="left"/>
        <w:rPr>
          <w:rFonts w:eastAsia="Times New Roman"/>
          <w:color w:val="000000"/>
          <w:lang w:eastAsia="ar-SA"/>
        </w:rPr>
      </w:pPr>
      <w:r w:rsidRPr="00E92E27">
        <w:rPr>
          <w:rFonts w:eastAsia="Times New Roman"/>
          <w:color w:val="000000"/>
          <w:lang w:eastAsia="ar-SA"/>
        </w:rPr>
        <w:t xml:space="preserve">        Лот № 4  -11 часов 30 минут 23 августа 2021 года;</w:t>
      </w:r>
    </w:p>
    <w:p w:rsidR="00E92E27" w:rsidRPr="00E92E27" w:rsidRDefault="00E92E27" w:rsidP="00E92E27">
      <w:pPr>
        <w:suppressAutoHyphens/>
        <w:spacing w:line="240" w:lineRule="auto"/>
        <w:ind w:firstLine="0"/>
        <w:jc w:val="left"/>
        <w:rPr>
          <w:rFonts w:eastAsia="Times New Roman"/>
          <w:color w:val="000000"/>
          <w:lang w:eastAsia="ar-SA"/>
        </w:rPr>
      </w:pPr>
      <w:r w:rsidRPr="00E92E27">
        <w:rPr>
          <w:rFonts w:eastAsia="Times New Roman"/>
          <w:color w:val="000000"/>
          <w:lang w:eastAsia="ar-SA"/>
        </w:rPr>
        <w:t xml:space="preserve">        Лот № 5 - 12 часов 00  минут 23 августа 2021 года;</w:t>
      </w:r>
    </w:p>
    <w:p w:rsidR="00E92E27" w:rsidRPr="00E92E27" w:rsidRDefault="00E92E27" w:rsidP="00E92E27">
      <w:pPr>
        <w:suppressAutoHyphens/>
        <w:spacing w:line="240" w:lineRule="auto"/>
        <w:ind w:firstLine="0"/>
        <w:jc w:val="left"/>
        <w:rPr>
          <w:rFonts w:eastAsia="Times New Roman"/>
          <w:color w:val="000000"/>
          <w:lang w:eastAsia="ar-SA"/>
        </w:rPr>
      </w:pPr>
      <w:r w:rsidRPr="00E92E27">
        <w:rPr>
          <w:rFonts w:eastAsia="Times New Roman"/>
          <w:color w:val="000000"/>
          <w:lang w:eastAsia="ar-SA"/>
        </w:rPr>
        <w:t xml:space="preserve">        Лот № 6 - 12часов 30 минут 23 августа 2021 года;</w:t>
      </w:r>
    </w:p>
    <w:p w:rsidR="00E92E27" w:rsidRPr="00E92E27" w:rsidRDefault="00E92E27" w:rsidP="00E92E27">
      <w:pPr>
        <w:suppressAutoHyphens/>
        <w:spacing w:line="240" w:lineRule="auto"/>
        <w:ind w:firstLine="0"/>
        <w:jc w:val="left"/>
        <w:rPr>
          <w:rFonts w:eastAsia="Times New Roman"/>
          <w:color w:val="000000"/>
          <w:lang w:eastAsia="ar-SA"/>
        </w:rPr>
      </w:pPr>
      <w:r w:rsidRPr="00E92E27">
        <w:rPr>
          <w:rFonts w:eastAsia="Times New Roman"/>
          <w:color w:val="000000"/>
          <w:lang w:eastAsia="ar-SA"/>
        </w:rPr>
        <w:t xml:space="preserve">        Лот № 7 – 13 часов 00 минут 23 августа 2021 года;</w:t>
      </w:r>
    </w:p>
    <w:p w:rsidR="00E92E27" w:rsidRPr="00E92E27" w:rsidRDefault="00E92E27" w:rsidP="00E92E27">
      <w:pPr>
        <w:suppressAutoHyphens/>
        <w:spacing w:line="240" w:lineRule="auto"/>
        <w:ind w:firstLine="0"/>
        <w:jc w:val="left"/>
        <w:rPr>
          <w:rFonts w:eastAsia="Times New Roman"/>
          <w:color w:val="000000"/>
          <w:lang w:eastAsia="ar-SA"/>
        </w:rPr>
      </w:pPr>
      <w:r w:rsidRPr="00E92E27">
        <w:rPr>
          <w:rFonts w:eastAsia="Times New Roman"/>
          <w:color w:val="000000"/>
          <w:lang w:eastAsia="ar-SA"/>
        </w:rPr>
        <w:t xml:space="preserve">        Лот № 8 - 13 часов 30 минут 23 августа 2021 года;</w:t>
      </w:r>
    </w:p>
    <w:p w:rsidR="00E92E27" w:rsidRPr="00E92E27" w:rsidRDefault="00E92E27" w:rsidP="00E92E27">
      <w:pPr>
        <w:tabs>
          <w:tab w:val="left" w:pos="1134"/>
        </w:tabs>
        <w:suppressAutoHyphens/>
        <w:spacing w:line="240" w:lineRule="auto"/>
        <w:ind w:firstLine="0"/>
        <w:rPr>
          <w:rFonts w:eastAsia="Times New Roman"/>
          <w:b/>
          <w:i/>
          <w:lang w:eastAsia="ar-SA"/>
        </w:rPr>
      </w:pPr>
      <w:r w:rsidRPr="00E92E27">
        <w:rPr>
          <w:rFonts w:eastAsia="Times New Roman"/>
          <w:b/>
          <w:i/>
          <w:lang w:eastAsia="ar-SA"/>
        </w:rPr>
        <w:t>14. Требование о внесении задатка, размер задатка, срок и порядок внесения задатка, реквизиты счета для перечисления задатка:</w:t>
      </w:r>
    </w:p>
    <w:p w:rsidR="00E92E27" w:rsidRPr="00E92E27" w:rsidRDefault="00E92E27" w:rsidP="00E92E27">
      <w:pPr>
        <w:suppressAutoHyphens/>
        <w:spacing w:line="240" w:lineRule="auto"/>
        <w:ind w:firstLine="709"/>
        <w:rPr>
          <w:rFonts w:eastAsia="Times New Roman"/>
          <w:lang w:eastAsia="ar-SA"/>
        </w:rPr>
      </w:pPr>
      <w:r w:rsidRPr="00E92E27">
        <w:rPr>
          <w:rFonts w:eastAsia="Times New Roman"/>
          <w:lang w:eastAsia="ar-SA"/>
        </w:rPr>
        <w:t>Внесение задатка не предусмотрено.</w:t>
      </w:r>
    </w:p>
    <w:p w:rsidR="00E92E27" w:rsidRPr="00E92E27" w:rsidRDefault="00E92E27" w:rsidP="00E92E27">
      <w:pPr>
        <w:suppressAutoHyphens/>
        <w:spacing w:line="240" w:lineRule="auto"/>
        <w:ind w:firstLine="0"/>
        <w:rPr>
          <w:rFonts w:eastAsia="Times New Roman"/>
          <w:b/>
          <w:i/>
          <w:iCs/>
          <w:lang w:eastAsia="ar-SA"/>
        </w:rPr>
      </w:pPr>
      <w:r w:rsidRPr="00E92E27">
        <w:rPr>
          <w:rFonts w:eastAsia="Times New Roman"/>
          <w:b/>
          <w:i/>
          <w:iCs/>
          <w:lang w:eastAsia="ar-SA"/>
        </w:rPr>
        <w:t>15. Порядок подписания договора аренды:</w:t>
      </w:r>
    </w:p>
    <w:p w:rsidR="00E92E27" w:rsidRPr="00E92E27" w:rsidRDefault="00E92E27" w:rsidP="00E92E27">
      <w:pPr>
        <w:suppressAutoHyphens/>
        <w:spacing w:line="240" w:lineRule="auto"/>
        <w:ind w:firstLine="708"/>
        <w:rPr>
          <w:rFonts w:eastAsia="Times New Roman"/>
          <w:lang w:eastAsia="ar-SA"/>
        </w:rPr>
      </w:pPr>
      <w:r w:rsidRPr="00E92E27">
        <w:rPr>
          <w:rFonts w:eastAsia="Times New Roman"/>
          <w:lang w:eastAsia="ar-SA"/>
        </w:rPr>
        <w:t xml:space="preserve">В течение 5 (пяти) дней </w:t>
      </w:r>
      <w:proofErr w:type="gramStart"/>
      <w:r w:rsidRPr="00E92E27">
        <w:rPr>
          <w:rFonts w:eastAsia="Times New Roman"/>
          <w:lang w:eastAsia="ar-SA"/>
        </w:rPr>
        <w:t>с даты подведения</w:t>
      </w:r>
      <w:proofErr w:type="gramEnd"/>
      <w:r w:rsidRPr="00E92E27">
        <w:rPr>
          <w:rFonts w:eastAsia="Times New Roman"/>
          <w:lang w:eastAsia="ar-SA"/>
        </w:rPr>
        <w:t xml:space="preserve"> итогов аукциона с победителем аукциона заключается договор аренды.</w:t>
      </w:r>
    </w:p>
    <w:p w:rsidR="00E92E27" w:rsidRPr="00E92E27" w:rsidRDefault="00E92E27" w:rsidP="00E92E27">
      <w:pPr>
        <w:suppressAutoHyphens/>
        <w:spacing w:line="240" w:lineRule="auto"/>
        <w:ind w:firstLine="0"/>
        <w:rPr>
          <w:rFonts w:eastAsia="Times New Roman"/>
          <w:b/>
          <w:i/>
          <w:lang w:eastAsia="ar-SA"/>
        </w:rPr>
      </w:pPr>
      <w:r w:rsidRPr="00E92E27">
        <w:rPr>
          <w:rFonts w:eastAsia="Times New Roman"/>
          <w:b/>
          <w:i/>
          <w:lang w:eastAsia="ar-SA"/>
        </w:rPr>
        <w:t>16. Проведение осмотра объектов аукциона.</w:t>
      </w:r>
    </w:p>
    <w:p w:rsidR="00E92E27" w:rsidRPr="00E92E27" w:rsidRDefault="00E92E27" w:rsidP="00E92E27">
      <w:pPr>
        <w:suppressAutoHyphens/>
        <w:spacing w:line="240" w:lineRule="auto"/>
        <w:ind w:firstLine="567"/>
        <w:rPr>
          <w:rFonts w:eastAsia="Times New Roman"/>
          <w:color w:val="000000"/>
          <w:lang w:eastAsia="ar-SA"/>
        </w:rPr>
      </w:pPr>
      <w:r w:rsidRPr="00E92E27">
        <w:rPr>
          <w:rFonts w:eastAsia="Times New Roman"/>
          <w:bCs/>
          <w:color w:val="000000"/>
          <w:lang w:eastAsia="ar-SA"/>
        </w:rPr>
        <w:t>Осмотр производится по следующему графику:</w:t>
      </w:r>
      <w:r w:rsidRPr="00E92E27">
        <w:rPr>
          <w:rFonts w:eastAsia="Times New Roman"/>
          <w:color w:val="000000"/>
          <w:lang w:eastAsia="ar-SA"/>
        </w:rPr>
        <w:t xml:space="preserve"> 20.07.2021 г.,26.07.2021 г.,30.07.2021 г.,04.08.2021г., 09.08.2021г.,14.08.2021 г., с 13:00 до 16:00 часов </w:t>
      </w:r>
    </w:p>
    <w:p w:rsidR="00E92E27" w:rsidRPr="00E92E27" w:rsidRDefault="00E92E27" w:rsidP="00E92E27">
      <w:pPr>
        <w:suppressAutoHyphens/>
        <w:spacing w:line="240" w:lineRule="auto"/>
        <w:ind w:firstLine="0"/>
        <w:rPr>
          <w:rFonts w:eastAsia="Times New Roman"/>
          <w:b/>
          <w:i/>
          <w:lang w:eastAsia="ar-SA"/>
        </w:rPr>
      </w:pPr>
      <w:r w:rsidRPr="00E92E27">
        <w:rPr>
          <w:rFonts w:eastAsia="Times New Roman"/>
          <w:b/>
          <w:i/>
          <w:lang w:eastAsia="ar-SA"/>
        </w:rPr>
        <w:t>17. Возможность изменения условий договора, указанных в документации об аукционе, по соглашению сторон и в одностороннем порядке:</w:t>
      </w:r>
    </w:p>
    <w:p w:rsidR="00E92E27" w:rsidRPr="00E92E27" w:rsidRDefault="00E92E27" w:rsidP="00E92E27">
      <w:pPr>
        <w:suppressAutoHyphens/>
        <w:spacing w:line="240" w:lineRule="auto"/>
        <w:ind w:firstLine="360"/>
        <w:rPr>
          <w:rFonts w:eastAsia="Times New Roman"/>
          <w:sz w:val="22"/>
          <w:lang w:eastAsia="ar-SA"/>
        </w:rPr>
      </w:pPr>
      <w:r w:rsidRPr="00E92E27">
        <w:rPr>
          <w:rFonts w:eastAsia="Times New Roman"/>
          <w:sz w:val="22"/>
          <w:lang w:eastAsia="ar-SA"/>
        </w:rPr>
        <w:t>Не допускается.</w:t>
      </w:r>
    </w:p>
    <w:p w:rsidR="00E92E27" w:rsidRPr="00E92E27" w:rsidRDefault="00E92E27" w:rsidP="00E92E27">
      <w:pPr>
        <w:suppressAutoHyphens/>
        <w:spacing w:line="240" w:lineRule="auto"/>
        <w:ind w:firstLine="0"/>
        <w:rPr>
          <w:rFonts w:eastAsia="Times New Roman"/>
          <w:b/>
          <w:i/>
          <w:lang w:eastAsia="ar-SA"/>
        </w:rPr>
      </w:pPr>
      <w:r w:rsidRPr="00E92E27">
        <w:rPr>
          <w:rFonts w:eastAsia="Times New Roman"/>
          <w:b/>
          <w:i/>
          <w:lang w:eastAsia="ar-SA"/>
        </w:rPr>
        <w:t>18.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E92E27" w:rsidRPr="00E92E27" w:rsidRDefault="00E92E27" w:rsidP="00E92E27">
      <w:pPr>
        <w:suppressAutoHyphens/>
        <w:autoSpaceDE w:val="0"/>
        <w:spacing w:line="240" w:lineRule="auto"/>
        <w:ind w:firstLine="0"/>
        <w:rPr>
          <w:rFonts w:eastAsia="Times New Roman"/>
          <w:b/>
          <w:i/>
          <w:lang w:eastAsia="ar-SA"/>
        </w:rPr>
      </w:pPr>
      <w:r w:rsidRPr="00E92E27">
        <w:rPr>
          <w:rFonts w:eastAsia="Times New Roman"/>
          <w:b/>
          <w:i/>
          <w:lang w:eastAsia="ar-SA"/>
        </w:rPr>
        <w:t>19. Внесение изменений в документацию об аукционе:</w:t>
      </w:r>
    </w:p>
    <w:p w:rsidR="00E92E27" w:rsidRPr="00E92E27" w:rsidRDefault="00E92E27" w:rsidP="00E92E27">
      <w:pPr>
        <w:suppressAutoHyphens/>
        <w:autoSpaceDE w:val="0"/>
        <w:spacing w:line="240" w:lineRule="auto"/>
        <w:ind w:firstLine="540"/>
        <w:rPr>
          <w:rFonts w:eastAsia="Times New Roman"/>
          <w:lang w:eastAsia="ar-SA"/>
        </w:rPr>
      </w:pPr>
      <w:r w:rsidRPr="00E92E27">
        <w:rPr>
          <w:rFonts w:eastAsia="Times New Roman"/>
          <w:lang w:eastAsia="ar-SA"/>
        </w:rPr>
        <w:t xml:space="preserve">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w:t>
      </w:r>
      <w:r w:rsidRPr="00E92E27">
        <w:rPr>
          <w:rFonts w:eastAsia="Times New Roman"/>
          <w:lang w:eastAsia="ar-SA"/>
        </w:rPr>
        <w:lastRenderedPageBreak/>
        <w:t xml:space="preserve">об аукционе не </w:t>
      </w:r>
      <w:proofErr w:type="gramStart"/>
      <w:r w:rsidRPr="00E92E27">
        <w:rPr>
          <w:rFonts w:eastAsia="Times New Roman"/>
          <w:lang w:eastAsia="ar-SA"/>
        </w:rPr>
        <w:t>позднее</w:t>
      </w:r>
      <w:proofErr w:type="gramEnd"/>
      <w:r w:rsidRPr="00E92E27">
        <w:rPr>
          <w:rFonts w:eastAsia="Times New Roman"/>
          <w:lang w:eastAsia="ar-SA"/>
        </w:rPr>
        <w:t xml:space="preserve">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на официальном сайте торгов извещения о проведен</w:t>
      </w:r>
      <w:proofErr w:type="gramStart"/>
      <w:r w:rsidRPr="00E92E27">
        <w:rPr>
          <w:rFonts w:eastAsia="Times New Roman"/>
          <w:lang w:eastAsia="ar-SA"/>
        </w:rPr>
        <w:t>ии ау</w:t>
      </w:r>
      <w:proofErr w:type="gramEnd"/>
      <w:r w:rsidRPr="00E92E27">
        <w:rPr>
          <w:rFonts w:eastAsia="Times New Roman"/>
          <w:lang w:eastAsia="ar-SA"/>
        </w:rPr>
        <w:t xml:space="preserve">кциона. В течение двух рабочих дней </w:t>
      </w:r>
      <w:proofErr w:type="gramStart"/>
      <w:r w:rsidRPr="00E92E27">
        <w:rPr>
          <w:rFonts w:eastAsia="Times New Roman"/>
          <w:lang w:eastAsia="ar-SA"/>
        </w:rPr>
        <w:t>с даты принятия</w:t>
      </w:r>
      <w:proofErr w:type="gramEnd"/>
      <w:r w:rsidRPr="00E92E27">
        <w:rPr>
          <w:rFonts w:eastAsia="Times New Roman"/>
          <w:lang w:eastAsia="ar-SA"/>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E92E27">
        <w:rPr>
          <w:rFonts w:eastAsia="Times New Roman"/>
          <w:lang w:eastAsia="ar-SA"/>
        </w:rPr>
        <w:t>с даты размещения</w:t>
      </w:r>
      <w:proofErr w:type="gramEnd"/>
      <w:r w:rsidRPr="00E92E27">
        <w:rPr>
          <w:rFonts w:eastAsia="Times New Roman"/>
          <w:lang w:eastAsia="ar-SA"/>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E92E27" w:rsidRPr="00E92E27" w:rsidRDefault="00E92E27" w:rsidP="00E92E27">
      <w:pPr>
        <w:suppressAutoHyphens/>
        <w:spacing w:line="240" w:lineRule="auto"/>
        <w:ind w:firstLine="0"/>
        <w:rPr>
          <w:rFonts w:eastAsia="Times New Roman"/>
          <w:b/>
          <w:i/>
          <w:shd w:val="clear" w:color="auto" w:fill="C0C0C0"/>
          <w:lang w:eastAsia="ar-SA"/>
        </w:rPr>
      </w:pPr>
    </w:p>
    <w:p w:rsidR="00E92E27" w:rsidRPr="00E92E27" w:rsidRDefault="00E92E27" w:rsidP="00E92E27">
      <w:pPr>
        <w:widowControl w:val="0"/>
        <w:suppressAutoHyphens/>
        <w:autoSpaceDE w:val="0"/>
        <w:spacing w:line="240" w:lineRule="auto"/>
        <w:ind w:firstLine="480"/>
        <w:jc w:val="center"/>
        <w:rPr>
          <w:rFonts w:eastAsia="Arial"/>
          <w:b/>
          <w:bCs/>
          <w:iCs/>
          <w:caps/>
          <w:lang w:eastAsia="ar-SA"/>
        </w:rPr>
      </w:pPr>
    </w:p>
    <w:p w:rsidR="00E92E27" w:rsidRPr="00E92E27" w:rsidRDefault="00E92E27" w:rsidP="00E92E27">
      <w:pPr>
        <w:widowControl w:val="0"/>
        <w:suppressAutoHyphens/>
        <w:autoSpaceDE w:val="0"/>
        <w:spacing w:line="240" w:lineRule="auto"/>
        <w:ind w:firstLine="480"/>
        <w:jc w:val="center"/>
        <w:rPr>
          <w:rFonts w:eastAsia="Arial"/>
          <w:b/>
          <w:bCs/>
          <w:iCs/>
          <w:caps/>
          <w:lang w:eastAsia="ar-SA"/>
        </w:rPr>
      </w:pPr>
    </w:p>
    <w:p w:rsidR="00E92E27" w:rsidRPr="00E92E27" w:rsidRDefault="00E92E27" w:rsidP="00E92E27">
      <w:pPr>
        <w:widowControl w:val="0"/>
        <w:suppressAutoHyphens/>
        <w:autoSpaceDE w:val="0"/>
        <w:spacing w:line="240" w:lineRule="auto"/>
        <w:ind w:firstLine="480"/>
        <w:jc w:val="center"/>
        <w:rPr>
          <w:rFonts w:eastAsia="Arial"/>
          <w:b/>
          <w:bCs/>
          <w:iCs/>
          <w:caps/>
          <w:lang w:eastAsia="ar-SA"/>
        </w:rPr>
      </w:pPr>
    </w:p>
    <w:p w:rsidR="00E92E27" w:rsidRPr="00E92E27" w:rsidRDefault="00E92E27" w:rsidP="00E92E27">
      <w:pPr>
        <w:widowControl w:val="0"/>
        <w:suppressAutoHyphens/>
        <w:autoSpaceDE w:val="0"/>
        <w:spacing w:line="240" w:lineRule="auto"/>
        <w:ind w:firstLine="480"/>
        <w:jc w:val="center"/>
        <w:rPr>
          <w:rFonts w:eastAsia="Arial"/>
          <w:b/>
          <w:bCs/>
          <w:iCs/>
          <w:caps/>
          <w:lang w:eastAsia="ar-SA"/>
        </w:rPr>
      </w:pPr>
      <w:r w:rsidRPr="00E92E27">
        <w:rPr>
          <w:rFonts w:eastAsia="Arial"/>
          <w:b/>
          <w:bCs/>
          <w:iCs/>
          <w:caps/>
          <w:lang w:eastAsia="ar-SA"/>
        </w:rPr>
        <w:t>3. Образцы форм для заполнения</w:t>
      </w:r>
    </w:p>
    <w:p w:rsidR="00E92E27" w:rsidRPr="00E92E27" w:rsidRDefault="00E92E27" w:rsidP="00E92E27">
      <w:pPr>
        <w:widowControl w:val="0"/>
        <w:suppressAutoHyphens/>
        <w:autoSpaceDE w:val="0"/>
        <w:spacing w:line="240" w:lineRule="auto"/>
        <w:ind w:firstLine="0"/>
        <w:rPr>
          <w:rFonts w:eastAsia="Arial" w:cs="Arial"/>
          <w:lang w:eastAsia="ar-SA"/>
        </w:rPr>
      </w:pPr>
    </w:p>
    <w:tbl>
      <w:tblPr>
        <w:tblW w:w="0" w:type="auto"/>
        <w:tblInd w:w="108" w:type="dxa"/>
        <w:tblLayout w:type="fixed"/>
        <w:tblLook w:val="0000"/>
      </w:tblPr>
      <w:tblGrid>
        <w:gridCol w:w="3533"/>
      </w:tblGrid>
      <w:tr w:rsidR="00E92E27" w:rsidRPr="00E92E27" w:rsidTr="00E92E27">
        <w:trPr>
          <w:trHeight w:val="722"/>
        </w:trPr>
        <w:tc>
          <w:tcPr>
            <w:tcW w:w="3533" w:type="dxa"/>
          </w:tcPr>
          <w:p w:rsidR="00E92E27" w:rsidRPr="00E92E27" w:rsidRDefault="00E92E27" w:rsidP="00E92E27">
            <w:pPr>
              <w:suppressAutoHyphens/>
              <w:autoSpaceDE w:val="0"/>
              <w:snapToGrid w:val="0"/>
              <w:spacing w:line="216" w:lineRule="auto"/>
              <w:ind w:firstLine="0"/>
              <w:jc w:val="right"/>
              <w:rPr>
                <w:rFonts w:eastAsia="Times New Roman"/>
                <w:bCs/>
                <w:lang w:eastAsia="ar-SA"/>
              </w:rPr>
            </w:pPr>
            <w:r w:rsidRPr="00E92E27">
              <w:rPr>
                <w:rFonts w:eastAsia="Times New Roman"/>
                <w:bCs/>
                <w:sz w:val="22"/>
                <w:szCs w:val="22"/>
                <w:lang w:eastAsia="ar-SA"/>
              </w:rPr>
              <w:t xml:space="preserve">                         Приложение №1                                        </w:t>
            </w:r>
          </w:p>
          <w:p w:rsidR="00E92E27" w:rsidRPr="00E92E27" w:rsidRDefault="00E92E27" w:rsidP="00E92E27">
            <w:pPr>
              <w:suppressAutoHyphens/>
              <w:autoSpaceDE w:val="0"/>
              <w:spacing w:line="216" w:lineRule="auto"/>
              <w:ind w:firstLine="0"/>
              <w:jc w:val="right"/>
              <w:rPr>
                <w:rFonts w:eastAsia="Times New Roman"/>
                <w:bCs/>
                <w:lang w:eastAsia="ar-SA"/>
              </w:rPr>
            </w:pPr>
            <w:r w:rsidRPr="00E92E27">
              <w:rPr>
                <w:rFonts w:eastAsia="Times New Roman"/>
                <w:bCs/>
                <w:sz w:val="22"/>
                <w:szCs w:val="22"/>
                <w:lang w:eastAsia="ar-SA"/>
              </w:rPr>
              <w:t xml:space="preserve">   к документации об  аукционе</w:t>
            </w:r>
          </w:p>
        </w:tc>
      </w:tr>
    </w:tbl>
    <w:p w:rsidR="00E92E27" w:rsidRPr="00E92E27" w:rsidRDefault="00E92E27" w:rsidP="00E92E27">
      <w:pPr>
        <w:suppressAutoHyphens/>
        <w:spacing w:line="216" w:lineRule="auto"/>
        <w:ind w:left="7090" w:firstLine="281"/>
        <w:jc w:val="right"/>
        <w:rPr>
          <w:rFonts w:eastAsia="Times New Roman"/>
          <w:lang w:eastAsia="ar-SA"/>
        </w:rPr>
      </w:pPr>
    </w:p>
    <w:p w:rsidR="00E92E27" w:rsidRPr="00E92E27" w:rsidRDefault="00E92E27" w:rsidP="00E92E27">
      <w:pPr>
        <w:tabs>
          <w:tab w:val="center" w:pos="5386"/>
          <w:tab w:val="left" w:pos="9030"/>
        </w:tabs>
        <w:suppressAutoHyphens/>
        <w:spacing w:line="240" w:lineRule="auto"/>
        <w:ind w:firstLine="0"/>
        <w:jc w:val="center"/>
        <w:rPr>
          <w:rFonts w:eastAsia="Times New Roman"/>
          <w:b/>
          <w:sz w:val="22"/>
          <w:szCs w:val="22"/>
          <w:lang w:eastAsia="ar-SA"/>
        </w:rPr>
      </w:pPr>
    </w:p>
    <w:p w:rsidR="00E92E27" w:rsidRPr="00E92E27" w:rsidRDefault="00E92E27" w:rsidP="00E92E27">
      <w:pPr>
        <w:tabs>
          <w:tab w:val="center" w:pos="5386"/>
          <w:tab w:val="left" w:pos="9030"/>
        </w:tabs>
        <w:suppressAutoHyphens/>
        <w:spacing w:line="240" w:lineRule="auto"/>
        <w:ind w:firstLine="0"/>
        <w:jc w:val="center"/>
        <w:rPr>
          <w:rFonts w:eastAsia="Times New Roman"/>
          <w:b/>
          <w:sz w:val="22"/>
          <w:szCs w:val="22"/>
          <w:lang w:eastAsia="ar-SA"/>
        </w:rPr>
      </w:pPr>
      <w:r w:rsidRPr="00E92E27">
        <w:rPr>
          <w:rFonts w:eastAsia="Times New Roman"/>
          <w:b/>
          <w:sz w:val="22"/>
          <w:szCs w:val="22"/>
          <w:lang w:eastAsia="ar-SA"/>
        </w:rPr>
        <w:t>ОПИСЬ ДОКУМЕНТОВ,</w:t>
      </w:r>
    </w:p>
    <w:p w:rsidR="00E92E27" w:rsidRPr="00E92E27" w:rsidRDefault="00E92E27" w:rsidP="00E92E27">
      <w:pPr>
        <w:suppressAutoHyphens/>
        <w:spacing w:line="240" w:lineRule="auto"/>
        <w:ind w:firstLine="0"/>
        <w:jc w:val="center"/>
        <w:rPr>
          <w:rFonts w:eastAsia="Times New Roman"/>
          <w:b/>
          <w:sz w:val="22"/>
          <w:szCs w:val="22"/>
          <w:lang w:eastAsia="ar-SA"/>
        </w:rPr>
      </w:pPr>
      <w:proofErr w:type="gramStart"/>
      <w:r w:rsidRPr="00E92E27">
        <w:rPr>
          <w:rFonts w:eastAsia="Times New Roman"/>
          <w:b/>
          <w:sz w:val="22"/>
          <w:szCs w:val="22"/>
          <w:lang w:eastAsia="ar-SA"/>
        </w:rPr>
        <w:t>представляемых</w:t>
      </w:r>
      <w:proofErr w:type="gramEnd"/>
      <w:r w:rsidRPr="00E92E27">
        <w:rPr>
          <w:rFonts w:eastAsia="Times New Roman"/>
          <w:b/>
          <w:sz w:val="22"/>
          <w:szCs w:val="22"/>
          <w:lang w:eastAsia="ar-SA"/>
        </w:rPr>
        <w:t xml:space="preserve"> для участия в открытом аукционе</w:t>
      </w:r>
    </w:p>
    <w:p w:rsidR="00E92E27" w:rsidRPr="00E92E27" w:rsidRDefault="00E92E27" w:rsidP="00E92E27">
      <w:pPr>
        <w:suppressAutoHyphens/>
        <w:spacing w:line="240" w:lineRule="auto"/>
        <w:ind w:firstLine="0"/>
        <w:jc w:val="center"/>
        <w:rPr>
          <w:rFonts w:ascii="Book Antiqua" w:eastAsia="Times New Roman" w:hAnsi="Book Antiqua" w:cs="Arial"/>
          <w:b/>
          <w:sz w:val="22"/>
          <w:szCs w:val="22"/>
          <w:lang w:eastAsia="ar-SA"/>
        </w:rPr>
      </w:pPr>
      <w:r w:rsidRPr="00E92E27">
        <w:rPr>
          <w:rFonts w:eastAsia="Times New Roman"/>
          <w:b/>
          <w:sz w:val="22"/>
          <w:szCs w:val="22"/>
          <w:lang w:eastAsia="ar-SA"/>
        </w:rPr>
        <w:t>на право заключить договор аренды</w:t>
      </w:r>
      <w:r w:rsidRPr="00E92E27">
        <w:rPr>
          <w:rFonts w:ascii="Book Antiqua" w:eastAsia="Times New Roman" w:hAnsi="Book Antiqua" w:cs="Arial"/>
          <w:b/>
          <w:sz w:val="22"/>
          <w:szCs w:val="22"/>
          <w:lang w:eastAsia="ar-SA"/>
        </w:rPr>
        <w:t xml:space="preserve"> </w:t>
      </w:r>
    </w:p>
    <w:p w:rsidR="00E92E27" w:rsidRPr="00E92E27" w:rsidRDefault="00E92E27" w:rsidP="00E92E27">
      <w:pPr>
        <w:suppressAutoHyphens/>
        <w:spacing w:line="240" w:lineRule="auto"/>
        <w:ind w:firstLine="0"/>
        <w:jc w:val="center"/>
        <w:rPr>
          <w:rFonts w:ascii="Book Antiqua" w:eastAsia="Times New Roman" w:hAnsi="Book Antiqua" w:cs="Arial"/>
          <w:b/>
          <w:sz w:val="22"/>
          <w:szCs w:val="22"/>
          <w:lang w:eastAsia="ar-SA"/>
        </w:rPr>
      </w:pPr>
      <w:r w:rsidRPr="00E92E27">
        <w:rPr>
          <w:rFonts w:ascii="Book Antiqua" w:eastAsia="Times New Roman" w:hAnsi="Book Antiqua" w:cs="Arial"/>
          <w:b/>
          <w:sz w:val="22"/>
          <w:szCs w:val="22"/>
          <w:lang w:eastAsia="ar-SA"/>
        </w:rPr>
        <w:t>_______________________________________________________________________________</w:t>
      </w:r>
    </w:p>
    <w:p w:rsidR="00E92E27" w:rsidRPr="00E92E27" w:rsidRDefault="00E92E27" w:rsidP="00E92E27">
      <w:pPr>
        <w:tabs>
          <w:tab w:val="center" w:pos="5386"/>
          <w:tab w:val="left" w:pos="9030"/>
        </w:tabs>
        <w:suppressAutoHyphens/>
        <w:spacing w:line="240" w:lineRule="auto"/>
        <w:ind w:firstLine="0"/>
        <w:jc w:val="center"/>
        <w:rPr>
          <w:rFonts w:eastAsia="Times New Roman"/>
          <w:sz w:val="22"/>
          <w:szCs w:val="22"/>
          <w:lang w:eastAsia="ar-SA"/>
        </w:rPr>
      </w:pPr>
      <w:r w:rsidRPr="00E92E27">
        <w:rPr>
          <w:rFonts w:eastAsia="Times New Roman"/>
          <w:sz w:val="22"/>
          <w:szCs w:val="22"/>
          <w:lang w:eastAsia="ar-SA"/>
        </w:rPr>
        <w:t>(указать в обязательном порядке предмет аукциона (№ лота))</w:t>
      </w:r>
    </w:p>
    <w:p w:rsidR="00E92E27" w:rsidRPr="00E92E27" w:rsidRDefault="00E92E27" w:rsidP="00E92E27">
      <w:pPr>
        <w:suppressAutoHyphens/>
        <w:spacing w:line="240" w:lineRule="auto"/>
        <w:ind w:firstLine="0"/>
        <w:jc w:val="center"/>
        <w:rPr>
          <w:rFonts w:ascii="Book Antiqua" w:eastAsia="Times New Roman" w:hAnsi="Book Antiqua" w:cs="Arial"/>
          <w:b/>
          <w:sz w:val="22"/>
          <w:szCs w:val="22"/>
          <w:lang w:eastAsia="ar-SA"/>
        </w:rPr>
      </w:pPr>
    </w:p>
    <w:p w:rsidR="00E92E27" w:rsidRPr="00E92E27" w:rsidRDefault="00E92E27" w:rsidP="00E92E27">
      <w:pPr>
        <w:suppressAutoHyphens/>
        <w:spacing w:line="240" w:lineRule="auto"/>
        <w:ind w:firstLine="0"/>
        <w:rPr>
          <w:rFonts w:ascii="Book Antiqua" w:eastAsia="Times New Roman" w:hAnsi="Book Antiqua" w:cs="Arial"/>
          <w:color w:val="000000"/>
          <w:sz w:val="22"/>
          <w:szCs w:val="22"/>
          <w:lang w:eastAsia="ar-SA"/>
        </w:rPr>
      </w:pPr>
      <w:r w:rsidRPr="00E92E27">
        <w:rPr>
          <w:rFonts w:eastAsia="Times New Roman"/>
          <w:sz w:val="22"/>
          <w:szCs w:val="22"/>
          <w:lang w:eastAsia="ar-SA"/>
        </w:rPr>
        <w:t xml:space="preserve">Настоящим </w:t>
      </w:r>
      <w:r w:rsidRPr="00E92E27">
        <w:rPr>
          <w:rFonts w:ascii="Book Antiqua" w:eastAsia="Times New Roman" w:hAnsi="Book Antiqua" w:cs="Arial"/>
          <w:color w:val="000000"/>
          <w:sz w:val="22"/>
          <w:szCs w:val="22"/>
          <w:lang w:eastAsia="ar-SA"/>
        </w:rPr>
        <w:t xml:space="preserve">____________________________________________________________________ </w:t>
      </w:r>
    </w:p>
    <w:p w:rsidR="00E92E27" w:rsidRPr="00E92E27" w:rsidRDefault="00E92E27" w:rsidP="00E92E27">
      <w:pPr>
        <w:suppressAutoHyphens/>
        <w:spacing w:line="240" w:lineRule="auto"/>
        <w:ind w:firstLine="0"/>
        <w:jc w:val="center"/>
        <w:rPr>
          <w:rFonts w:eastAsia="Times New Roman"/>
          <w:i/>
          <w:sz w:val="20"/>
          <w:szCs w:val="20"/>
          <w:lang w:eastAsia="ar-SA"/>
        </w:rPr>
      </w:pPr>
      <w:proofErr w:type="gramStart"/>
      <w:r w:rsidRPr="00E92E27">
        <w:rPr>
          <w:rFonts w:eastAsia="Times New Roman"/>
          <w:i/>
          <w:sz w:val="20"/>
          <w:szCs w:val="20"/>
          <w:lang w:eastAsia="ar-SA"/>
        </w:rPr>
        <w:t xml:space="preserve">(организационно–правовая форма и фирменное наименование (для юридического лица), фамилия, имя, отчество (для индивидуального предпринимателя) </w:t>
      </w:r>
      <w:proofErr w:type="gramEnd"/>
    </w:p>
    <w:p w:rsidR="00E92E27" w:rsidRPr="00E92E27" w:rsidRDefault="00E92E27" w:rsidP="00E92E27">
      <w:pPr>
        <w:suppressAutoHyphens/>
        <w:spacing w:line="240" w:lineRule="auto"/>
        <w:ind w:firstLine="0"/>
        <w:jc w:val="left"/>
        <w:rPr>
          <w:rFonts w:eastAsia="Times New Roman"/>
          <w:sz w:val="22"/>
          <w:szCs w:val="22"/>
          <w:lang w:eastAsia="ar-SA"/>
        </w:rPr>
      </w:pPr>
      <w:r w:rsidRPr="00E92E27">
        <w:rPr>
          <w:rFonts w:eastAsia="Times New Roman"/>
          <w:sz w:val="22"/>
          <w:szCs w:val="22"/>
          <w:lang w:eastAsia="ar-SA"/>
        </w:rPr>
        <w:t>подтверждает, что для участия в открытом</w:t>
      </w:r>
      <w:r w:rsidRPr="00E92E27">
        <w:rPr>
          <w:rFonts w:ascii="Book Antiqua" w:eastAsia="Times New Roman" w:hAnsi="Book Antiqua"/>
          <w:sz w:val="22"/>
          <w:szCs w:val="22"/>
          <w:lang w:eastAsia="ar-SA"/>
        </w:rPr>
        <w:t xml:space="preserve"> а</w:t>
      </w:r>
      <w:r w:rsidRPr="00E92E27">
        <w:rPr>
          <w:rFonts w:eastAsia="Times New Roman"/>
          <w:sz w:val="22"/>
          <w:szCs w:val="22"/>
          <w:lang w:eastAsia="ar-SA"/>
        </w:rPr>
        <w:t>укционе</w:t>
      </w:r>
    </w:p>
    <w:p w:rsidR="00E92E27" w:rsidRPr="00E92E27" w:rsidRDefault="00E92E27" w:rsidP="00E92E27">
      <w:pPr>
        <w:suppressAutoHyphens/>
        <w:spacing w:line="240" w:lineRule="auto"/>
        <w:ind w:firstLine="0"/>
        <w:jc w:val="left"/>
        <w:rPr>
          <w:rFonts w:ascii="Book Antiqua" w:eastAsia="Times New Roman" w:hAnsi="Book Antiqua"/>
          <w:sz w:val="22"/>
          <w:szCs w:val="22"/>
          <w:lang w:eastAsia="ar-SA"/>
        </w:rPr>
      </w:pPr>
      <w:r w:rsidRPr="00E92E27">
        <w:rPr>
          <w:rFonts w:ascii="Book Antiqua" w:eastAsia="Times New Roman" w:hAnsi="Book Antiqua"/>
          <w:sz w:val="22"/>
          <w:szCs w:val="22"/>
          <w:lang w:eastAsia="ar-SA"/>
        </w:rPr>
        <w:t>_______________________________________________________________________________.</w:t>
      </w:r>
    </w:p>
    <w:p w:rsidR="00E92E27" w:rsidRPr="00E92E27" w:rsidRDefault="00E92E27" w:rsidP="00E92E27">
      <w:pPr>
        <w:suppressAutoHyphens/>
        <w:spacing w:line="240" w:lineRule="auto"/>
        <w:ind w:firstLine="0"/>
        <w:jc w:val="center"/>
        <w:rPr>
          <w:rFonts w:eastAsia="Times New Roman"/>
          <w:i/>
          <w:sz w:val="20"/>
          <w:szCs w:val="20"/>
          <w:lang w:eastAsia="ar-SA"/>
        </w:rPr>
      </w:pPr>
      <w:r w:rsidRPr="00E92E27">
        <w:rPr>
          <w:rFonts w:eastAsia="Times New Roman"/>
          <w:sz w:val="22"/>
          <w:szCs w:val="22"/>
          <w:lang w:eastAsia="ar-SA"/>
        </w:rPr>
        <w:t>(</w:t>
      </w:r>
      <w:r w:rsidRPr="00E92E27">
        <w:rPr>
          <w:rFonts w:eastAsia="Times New Roman"/>
          <w:i/>
          <w:sz w:val="20"/>
          <w:szCs w:val="20"/>
          <w:lang w:eastAsia="ar-SA"/>
        </w:rPr>
        <w:t>указать в обязательном порядке предмет аукциона (№ лота))</w:t>
      </w:r>
    </w:p>
    <w:p w:rsidR="00E92E27" w:rsidRPr="00E92E27" w:rsidRDefault="00E92E27" w:rsidP="00E92E27">
      <w:pPr>
        <w:suppressAutoHyphens/>
        <w:spacing w:line="240" w:lineRule="auto"/>
        <w:ind w:firstLine="0"/>
        <w:rPr>
          <w:rFonts w:eastAsia="Times New Roman"/>
          <w:sz w:val="22"/>
          <w:szCs w:val="22"/>
          <w:lang w:eastAsia="ar-SA"/>
        </w:rPr>
      </w:pPr>
      <w:r w:rsidRPr="00E92E27">
        <w:rPr>
          <w:rFonts w:eastAsia="Times New Roman"/>
          <w:sz w:val="22"/>
          <w:szCs w:val="22"/>
          <w:lang w:eastAsia="ar-SA"/>
        </w:rPr>
        <w:t>нами направляются ниже перечисленные документы:</w:t>
      </w:r>
    </w:p>
    <w:p w:rsidR="00E92E27" w:rsidRPr="00E92E27" w:rsidRDefault="00E92E27" w:rsidP="00E92E27">
      <w:pPr>
        <w:suppressAutoHyphens/>
        <w:spacing w:line="240" w:lineRule="auto"/>
        <w:ind w:firstLine="0"/>
        <w:rPr>
          <w:rFonts w:eastAsia="Times New Roman"/>
          <w:sz w:val="22"/>
          <w:szCs w:val="22"/>
          <w:lang w:eastAsia="ar-SA"/>
        </w:rPr>
      </w:pPr>
    </w:p>
    <w:tbl>
      <w:tblPr>
        <w:tblW w:w="0" w:type="auto"/>
        <w:tblInd w:w="108" w:type="dxa"/>
        <w:tblLayout w:type="fixed"/>
        <w:tblLook w:val="0000"/>
      </w:tblPr>
      <w:tblGrid>
        <w:gridCol w:w="645"/>
        <w:gridCol w:w="8009"/>
        <w:gridCol w:w="1259"/>
      </w:tblGrid>
      <w:tr w:rsidR="00E92E27" w:rsidRPr="00E92E27" w:rsidTr="00E92E27">
        <w:tc>
          <w:tcPr>
            <w:tcW w:w="645" w:type="dxa"/>
            <w:tcBorders>
              <w:top w:val="single" w:sz="4" w:space="0" w:color="000000"/>
              <w:left w:val="single" w:sz="4" w:space="0" w:color="000000"/>
              <w:bottom w:val="single" w:sz="4" w:space="0" w:color="000000"/>
              <w:right w:val="nil"/>
            </w:tcBorders>
            <w:vAlign w:val="center"/>
          </w:tcPr>
          <w:p w:rsidR="00E92E27" w:rsidRPr="00E92E27" w:rsidRDefault="00E92E27" w:rsidP="00E92E27">
            <w:pPr>
              <w:suppressAutoHyphens/>
              <w:snapToGrid w:val="0"/>
              <w:spacing w:line="240" w:lineRule="auto"/>
              <w:ind w:firstLine="0"/>
              <w:jc w:val="center"/>
              <w:rPr>
                <w:rFonts w:eastAsia="Times New Roman"/>
                <w:lang w:eastAsia="ar-SA"/>
              </w:rPr>
            </w:pPr>
            <w:r w:rsidRPr="00E92E27">
              <w:rPr>
                <w:rFonts w:eastAsia="Times New Roman"/>
                <w:sz w:val="22"/>
                <w:szCs w:val="22"/>
                <w:lang w:eastAsia="ar-SA"/>
              </w:rPr>
              <w:t>№</w:t>
            </w:r>
          </w:p>
          <w:p w:rsidR="00E92E27" w:rsidRPr="00E92E27" w:rsidRDefault="00E92E27" w:rsidP="00E92E27">
            <w:pPr>
              <w:suppressAutoHyphens/>
              <w:spacing w:line="240" w:lineRule="auto"/>
              <w:ind w:firstLine="0"/>
              <w:jc w:val="center"/>
              <w:rPr>
                <w:rFonts w:eastAsia="Times New Roman"/>
                <w:lang w:eastAsia="ar-SA"/>
              </w:rPr>
            </w:pPr>
            <w:proofErr w:type="spellStart"/>
            <w:proofErr w:type="gramStart"/>
            <w:r w:rsidRPr="00E92E27">
              <w:rPr>
                <w:rFonts w:eastAsia="Times New Roman"/>
                <w:sz w:val="22"/>
                <w:szCs w:val="22"/>
                <w:lang w:eastAsia="ar-SA"/>
              </w:rPr>
              <w:t>п</w:t>
            </w:r>
            <w:proofErr w:type="spellEnd"/>
            <w:proofErr w:type="gramEnd"/>
            <w:r w:rsidRPr="00E92E27">
              <w:rPr>
                <w:rFonts w:eastAsia="Times New Roman"/>
                <w:sz w:val="22"/>
                <w:szCs w:val="22"/>
                <w:lang w:eastAsia="ar-SA"/>
              </w:rPr>
              <w:t>/</w:t>
            </w:r>
            <w:proofErr w:type="spellStart"/>
            <w:r w:rsidRPr="00E92E27">
              <w:rPr>
                <w:rFonts w:eastAsia="Times New Roman"/>
                <w:sz w:val="22"/>
                <w:szCs w:val="22"/>
                <w:lang w:eastAsia="ar-SA"/>
              </w:rPr>
              <w:t>п</w:t>
            </w:r>
            <w:proofErr w:type="spellEnd"/>
          </w:p>
        </w:tc>
        <w:tc>
          <w:tcPr>
            <w:tcW w:w="8009" w:type="dxa"/>
            <w:tcBorders>
              <w:top w:val="single" w:sz="4" w:space="0" w:color="000000"/>
              <w:left w:val="single" w:sz="4" w:space="0" w:color="000000"/>
              <w:bottom w:val="single" w:sz="4" w:space="0" w:color="000000"/>
              <w:right w:val="nil"/>
            </w:tcBorders>
            <w:vAlign w:val="center"/>
          </w:tcPr>
          <w:p w:rsidR="00E92E27" w:rsidRPr="00E92E27" w:rsidRDefault="00E92E27" w:rsidP="00E92E27">
            <w:pPr>
              <w:suppressAutoHyphens/>
              <w:snapToGrid w:val="0"/>
              <w:spacing w:line="240" w:lineRule="auto"/>
              <w:ind w:firstLine="0"/>
              <w:jc w:val="center"/>
              <w:rPr>
                <w:rFonts w:eastAsia="Times New Roman"/>
                <w:lang w:eastAsia="ar-SA"/>
              </w:rPr>
            </w:pPr>
            <w:r w:rsidRPr="00E92E27">
              <w:rPr>
                <w:rFonts w:eastAsia="Times New Roman"/>
                <w:sz w:val="22"/>
                <w:szCs w:val="22"/>
                <w:lang w:eastAsia="ar-SA"/>
              </w:rPr>
              <w:t xml:space="preserve">Наименование документа </w:t>
            </w:r>
          </w:p>
          <w:p w:rsidR="00E92E27" w:rsidRPr="00E92E27" w:rsidRDefault="00E92E27" w:rsidP="00E92E27">
            <w:pPr>
              <w:suppressAutoHyphens/>
              <w:spacing w:line="240" w:lineRule="auto"/>
              <w:ind w:firstLine="0"/>
              <w:jc w:val="center"/>
              <w:rPr>
                <w:rFonts w:eastAsia="Times New Roman"/>
                <w:lang w:eastAsia="ar-SA"/>
              </w:rPr>
            </w:pPr>
            <w:r w:rsidRPr="00E92E27">
              <w:rPr>
                <w:rFonts w:eastAsia="Times New Roman"/>
                <w:sz w:val="22"/>
                <w:szCs w:val="22"/>
                <w:lang w:eastAsia="ar-SA"/>
              </w:rPr>
              <w:t>(перечисляются документы, входящие в состав заявки на участие в аукционе)</w:t>
            </w:r>
          </w:p>
        </w:tc>
        <w:tc>
          <w:tcPr>
            <w:tcW w:w="1259" w:type="dxa"/>
            <w:tcBorders>
              <w:top w:val="single" w:sz="4" w:space="0" w:color="000000"/>
              <w:left w:val="single" w:sz="4" w:space="0" w:color="000000"/>
              <w:bottom w:val="single" w:sz="4" w:space="0" w:color="000000"/>
              <w:right w:val="single" w:sz="4" w:space="0" w:color="000000"/>
            </w:tcBorders>
            <w:vAlign w:val="center"/>
          </w:tcPr>
          <w:p w:rsidR="00E92E27" w:rsidRPr="00E92E27" w:rsidRDefault="00E92E27" w:rsidP="00E92E27">
            <w:pPr>
              <w:suppressAutoHyphens/>
              <w:snapToGrid w:val="0"/>
              <w:spacing w:line="240" w:lineRule="auto"/>
              <w:ind w:firstLine="0"/>
              <w:jc w:val="center"/>
              <w:rPr>
                <w:rFonts w:eastAsia="Times New Roman"/>
                <w:lang w:eastAsia="ar-SA"/>
              </w:rPr>
            </w:pPr>
            <w:r w:rsidRPr="00E92E27">
              <w:rPr>
                <w:rFonts w:eastAsia="Times New Roman"/>
                <w:sz w:val="22"/>
                <w:szCs w:val="22"/>
                <w:lang w:eastAsia="ar-SA"/>
              </w:rPr>
              <w:t>№</w:t>
            </w:r>
          </w:p>
          <w:p w:rsidR="00E92E27" w:rsidRPr="00E92E27" w:rsidRDefault="00E92E27" w:rsidP="00E92E27">
            <w:pPr>
              <w:suppressAutoHyphens/>
              <w:spacing w:line="240" w:lineRule="auto"/>
              <w:ind w:firstLine="0"/>
              <w:jc w:val="center"/>
              <w:rPr>
                <w:rFonts w:eastAsia="Times New Roman"/>
                <w:lang w:eastAsia="ar-SA"/>
              </w:rPr>
            </w:pPr>
            <w:r w:rsidRPr="00E92E27">
              <w:rPr>
                <w:rFonts w:eastAsia="Times New Roman"/>
                <w:sz w:val="22"/>
                <w:szCs w:val="22"/>
                <w:lang w:eastAsia="ar-SA"/>
              </w:rPr>
              <w:t>страниц</w:t>
            </w:r>
          </w:p>
        </w:tc>
      </w:tr>
      <w:tr w:rsidR="00E92E27" w:rsidRPr="00E92E27" w:rsidTr="00E92E27">
        <w:tc>
          <w:tcPr>
            <w:tcW w:w="645" w:type="dxa"/>
            <w:tcBorders>
              <w:top w:val="single" w:sz="4" w:space="0" w:color="000000"/>
              <w:left w:val="single" w:sz="4" w:space="0" w:color="000000"/>
              <w:bottom w:val="single" w:sz="4" w:space="0" w:color="000000"/>
              <w:right w:val="nil"/>
            </w:tcBorders>
            <w:vAlign w:val="center"/>
          </w:tcPr>
          <w:p w:rsidR="00E92E27" w:rsidRPr="00E92E27" w:rsidRDefault="00E92E27" w:rsidP="00E92E27">
            <w:pPr>
              <w:suppressAutoHyphens/>
              <w:snapToGrid w:val="0"/>
              <w:spacing w:line="240" w:lineRule="auto"/>
              <w:ind w:firstLine="0"/>
              <w:jc w:val="center"/>
              <w:rPr>
                <w:rFonts w:ascii="Book Antiqua" w:eastAsia="Times New Roman" w:hAnsi="Book Antiqua" w:cs="Arial"/>
                <w:b/>
                <w:lang w:eastAsia="ar-SA"/>
              </w:rPr>
            </w:pPr>
          </w:p>
        </w:tc>
        <w:tc>
          <w:tcPr>
            <w:tcW w:w="8009" w:type="dxa"/>
            <w:tcBorders>
              <w:top w:val="single" w:sz="4" w:space="0" w:color="000000"/>
              <w:left w:val="single" w:sz="4" w:space="0" w:color="000000"/>
              <w:bottom w:val="single" w:sz="4" w:space="0" w:color="000000"/>
              <w:right w:val="nil"/>
            </w:tcBorders>
            <w:vAlign w:val="center"/>
          </w:tcPr>
          <w:p w:rsidR="00E92E27" w:rsidRPr="00E92E27" w:rsidRDefault="00E92E27" w:rsidP="00E92E27">
            <w:pPr>
              <w:suppressAutoHyphens/>
              <w:snapToGrid w:val="0"/>
              <w:spacing w:line="240" w:lineRule="auto"/>
              <w:ind w:firstLine="0"/>
              <w:rPr>
                <w:rFonts w:ascii="Book Antiqua" w:eastAsia="Times New Roman" w:hAnsi="Book Antiqua" w:cs="Arial"/>
                <w:lang w:eastAsia="ar-SA"/>
              </w:rPr>
            </w:pPr>
          </w:p>
        </w:tc>
        <w:tc>
          <w:tcPr>
            <w:tcW w:w="1259" w:type="dxa"/>
            <w:tcBorders>
              <w:top w:val="single" w:sz="4" w:space="0" w:color="000000"/>
              <w:left w:val="single" w:sz="4" w:space="0" w:color="000000"/>
              <w:bottom w:val="single" w:sz="4" w:space="0" w:color="000000"/>
              <w:right w:val="single" w:sz="4" w:space="0" w:color="000000"/>
            </w:tcBorders>
            <w:vAlign w:val="center"/>
          </w:tcPr>
          <w:p w:rsidR="00E92E27" w:rsidRPr="00E92E27" w:rsidRDefault="00E92E27" w:rsidP="00E92E27">
            <w:pPr>
              <w:suppressAutoHyphens/>
              <w:snapToGrid w:val="0"/>
              <w:spacing w:line="240" w:lineRule="auto"/>
              <w:ind w:firstLine="0"/>
              <w:jc w:val="center"/>
              <w:rPr>
                <w:rFonts w:ascii="Book Antiqua" w:eastAsia="Times New Roman" w:hAnsi="Book Antiqua" w:cs="Arial"/>
                <w:b/>
                <w:lang w:eastAsia="ar-SA"/>
              </w:rPr>
            </w:pPr>
          </w:p>
        </w:tc>
      </w:tr>
      <w:tr w:rsidR="00E92E27" w:rsidRPr="00E92E27" w:rsidTr="00E92E27">
        <w:tc>
          <w:tcPr>
            <w:tcW w:w="645" w:type="dxa"/>
            <w:tcBorders>
              <w:top w:val="single" w:sz="4" w:space="0" w:color="000000"/>
              <w:left w:val="single" w:sz="4" w:space="0" w:color="000000"/>
              <w:bottom w:val="single" w:sz="4" w:space="0" w:color="000000"/>
              <w:right w:val="nil"/>
            </w:tcBorders>
            <w:vAlign w:val="center"/>
          </w:tcPr>
          <w:p w:rsidR="00E92E27" w:rsidRPr="00E92E27" w:rsidRDefault="00E92E27" w:rsidP="00E92E27">
            <w:pPr>
              <w:suppressAutoHyphens/>
              <w:snapToGrid w:val="0"/>
              <w:spacing w:line="240" w:lineRule="auto"/>
              <w:ind w:firstLine="0"/>
              <w:jc w:val="center"/>
              <w:rPr>
                <w:rFonts w:ascii="Book Antiqua" w:eastAsia="Times New Roman" w:hAnsi="Book Antiqua" w:cs="Arial"/>
                <w:b/>
                <w:lang w:eastAsia="ar-SA"/>
              </w:rPr>
            </w:pPr>
          </w:p>
        </w:tc>
        <w:tc>
          <w:tcPr>
            <w:tcW w:w="8009" w:type="dxa"/>
            <w:tcBorders>
              <w:top w:val="single" w:sz="4" w:space="0" w:color="000000"/>
              <w:left w:val="single" w:sz="4" w:space="0" w:color="000000"/>
              <w:bottom w:val="single" w:sz="4" w:space="0" w:color="000000"/>
              <w:right w:val="nil"/>
            </w:tcBorders>
            <w:vAlign w:val="center"/>
          </w:tcPr>
          <w:p w:rsidR="00E92E27" w:rsidRPr="00E92E27" w:rsidRDefault="00E92E27" w:rsidP="00E92E27">
            <w:pPr>
              <w:suppressAutoHyphens/>
              <w:snapToGrid w:val="0"/>
              <w:spacing w:line="240" w:lineRule="auto"/>
              <w:ind w:firstLine="0"/>
              <w:rPr>
                <w:rFonts w:ascii="Book Antiqua" w:eastAsia="Times New Roman" w:hAnsi="Book Antiqua" w:cs="Arial"/>
                <w:lang w:eastAsia="ar-SA"/>
              </w:rPr>
            </w:pPr>
          </w:p>
        </w:tc>
        <w:tc>
          <w:tcPr>
            <w:tcW w:w="1259" w:type="dxa"/>
            <w:tcBorders>
              <w:top w:val="single" w:sz="4" w:space="0" w:color="000000"/>
              <w:left w:val="single" w:sz="4" w:space="0" w:color="000000"/>
              <w:bottom w:val="single" w:sz="4" w:space="0" w:color="000000"/>
              <w:right w:val="single" w:sz="4" w:space="0" w:color="000000"/>
            </w:tcBorders>
            <w:vAlign w:val="center"/>
          </w:tcPr>
          <w:p w:rsidR="00E92E27" w:rsidRPr="00E92E27" w:rsidRDefault="00E92E27" w:rsidP="00E92E27">
            <w:pPr>
              <w:suppressAutoHyphens/>
              <w:snapToGrid w:val="0"/>
              <w:spacing w:line="240" w:lineRule="auto"/>
              <w:ind w:firstLine="0"/>
              <w:jc w:val="center"/>
              <w:rPr>
                <w:rFonts w:ascii="Book Antiqua" w:eastAsia="Times New Roman" w:hAnsi="Book Antiqua" w:cs="Arial"/>
                <w:b/>
                <w:lang w:eastAsia="ar-SA"/>
              </w:rPr>
            </w:pPr>
          </w:p>
        </w:tc>
      </w:tr>
      <w:tr w:rsidR="00E92E27" w:rsidRPr="00E92E27" w:rsidTr="00E92E27">
        <w:tc>
          <w:tcPr>
            <w:tcW w:w="645" w:type="dxa"/>
            <w:tcBorders>
              <w:top w:val="single" w:sz="4" w:space="0" w:color="000000"/>
              <w:left w:val="single" w:sz="4" w:space="0" w:color="000000"/>
              <w:bottom w:val="single" w:sz="4" w:space="0" w:color="000000"/>
              <w:right w:val="nil"/>
            </w:tcBorders>
            <w:vAlign w:val="center"/>
          </w:tcPr>
          <w:p w:rsidR="00E92E27" w:rsidRPr="00E92E27" w:rsidRDefault="00E92E27" w:rsidP="00E92E27">
            <w:pPr>
              <w:suppressAutoHyphens/>
              <w:snapToGrid w:val="0"/>
              <w:spacing w:line="240" w:lineRule="auto"/>
              <w:ind w:firstLine="0"/>
              <w:jc w:val="center"/>
              <w:rPr>
                <w:rFonts w:ascii="Book Antiqua" w:eastAsia="Times New Roman" w:hAnsi="Book Antiqua" w:cs="Arial"/>
                <w:b/>
                <w:lang w:eastAsia="ar-SA"/>
              </w:rPr>
            </w:pPr>
          </w:p>
        </w:tc>
        <w:tc>
          <w:tcPr>
            <w:tcW w:w="8009" w:type="dxa"/>
            <w:tcBorders>
              <w:top w:val="single" w:sz="4" w:space="0" w:color="000000"/>
              <w:left w:val="single" w:sz="4" w:space="0" w:color="000000"/>
              <w:bottom w:val="single" w:sz="4" w:space="0" w:color="000000"/>
              <w:right w:val="nil"/>
            </w:tcBorders>
            <w:vAlign w:val="center"/>
          </w:tcPr>
          <w:p w:rsidR="00E92E27" w:rsidRPr="00E92E27" w:rsidRDefault="00E92E27" w:rsidP="00E92E27">
            <w:pPr>
              <w:suppressAutoHyphens/>
              <w:snapToGrid w:val="0"/>
              <w:spacing w:line="240" w:lineRule="auto"/>
              <w:ind w:firstLine="0"/>
              <w:rPr>
                <w:rFonts w:ascii="Book Antiqua" w:eastAsia="Times New Roman" w:hAnsi="Book Antiqua" w:cs="Arial"/>
                <w:lang w:eastAsia="ar-SA"/>
              </w:rPr>
            </w:pPr>
          </w:p>
        </w:tc>
        <w:tc>
          <w:tcPr>
            <w:tcW w:w="1259" w:type="dxa"/>
            <w:tcBorders>
              <w:top w:val="single" w:sz="4" w:space="0" w:color="000000"/>
              <w:left w:val="single" w:sz="4" w:space="0" w:color="000000"/>
              <w:bottom w:val="single" w:sz="4" w:space="0" w:color="000000"/>
              <w:right w:val="single" w:sz="4" w:space="0" w:color="000000"/>
            </w:tcBorders>
            <w:vAlign w:val="center"/>
          </w:tcPr>
          <w:p w:rsidR="00E92E27" w:rsidRPr="00E92E27" w:rsidRDefault="00E92E27" w:rsidP="00E92E27">
            <w:pPr>
              <w:suppressAutoHyphens/>
              <w:snapToGrid w:val="0"/>
              <w:spacing w:line="240" w:lineRule="auto"/>
              <w:ind w:firstLine="0"/>
              <w:jc w:val="center"/>
              <w:rPr>
                <w:rFonts w:ascii="Book Antiqua" w:eastAsia="Times New Roman" w:hAnsi="Book Antiqua" w:cs="Arial"/>
                <w:b/>
                <w:lang w:eastAsia="ar-SA"/>
              </w:rPr>
            </w:pPr>
          </w:p>
        </w:tc>
      </w:tr>
      <w:tr w:rsidR="00E92E27" w:rsidRPr="00E92E27" w:rsidTr="00E92E27">
        <w:tc>
          <w:tcPr>
            <w:tcW w:w="645" w:type="dxa"/>
            <w:tcBorders>
              <w:top w:val="single" w:sz="4" w:space="0" w:color="000000"/>
              <w:left w:val="single" w:sz="4" w:space="0" w:color="000000"/>
              <w:bottom w:val="single" w:sz="4" w:space="0" w:color="000000"/>
              <w:right w:val="nil"/>
            </w:tcBorders>
            <w:vAlign w:val="center"/>
          </w:tcPr>
          <w:p w:rsidR="00E92E27" w:rsidRPr="00E92E27" w:rsidRDefault="00E92E27" w:rsidP="00E92E27">
            <w:pPr>
              <w:suppressAutoHyphens/>
              <w:snapToGrid w:val="0"/>
              <w:spacing w:line="240" w:lineRule="auto"/>
              <w:ind w:firstLine="0"/>
              <w:jc w:val="center"/>
              <w:rPr>
                <w:rFonts w:ascii="Book Antiqua" w:eastAsia="Times New Roman" w:hAnsi="Book Antiqua" w:cs="Arial"/>
                <w:b/>
                <w:lang w:eastAsia="ar-SA"/>
              </w:rPr>
            </w:pPr>
          </w:p>
        </w:tc>
        <w:tc>
          <w:tcPr>
            <w:tcW w:w="8009" w:type="dxa"/>
            <w:tcBorders>
              <w:top w:val="single" w:sz="4" w:space="0" w:color="000000"/>
              <w:left w:val="single" w:sz="4" w:space="0" w:color="000000"/>
              <w:bottom w:val="single" w:sz="4" w:space="0" w:color="000000"/>
              <w:right w:val="nil"/>
            </w:tcBorders>
            <w:vAlign w:val="center"/>
          </w:tcPr>
          <w:p w:rsidR="00E92E27" w:rsidRPr="00E92E27" w:rsidRDefault="00E92E27" w:rsidP="00E92E27">
            <w:pPr>
              <w:suppressAutoHyphens/>
              <w:snapToGrid w:val="0"/>
              <w:spacing w:line="240" w:lineRule="auto"/>
              <w:ind w:firstLine="0"/>
              <w:rPr>
                <w:rFonts w:ascii="Book Antiqua" w:eastAsia="Times New Roman" w:hAnsi="Book Antiqua" w:cs="Arial"/>
                <w:lang w:eastAsia="ar-SA"/>
              </w:rPr>
            </w:pPr>
          </w:p>
        </w:tc>
        <w:tc>
          <w:tcPr>
            <w:tcW w:w="1259" w:type="dxa"/>
            <w:tcBorders>
              <w:top w:val="single" w:sz="4" w:space="0" w:color="000000"/>
              <w:left w:val="single" w:sz="4" w:space="0" w:color="000000"/>
              <w:bottom w:val="single" w:sz="4" w:space="0" w:color="000000"/>
              <w:right w:val="single" w:sz="4" w:space="0" w:color="000000"/>
            </w:tcBorders>
            <w:vAlign w:val="center"/>
          </w:tcPr>
          <w:p w:rsidR="00E92E27" w:rsidRPr="00E92E27" w:rsidRDefault="00E92E27" w:rsidP="00E92E27">
            <w:pPr>
              <w:suppressAutoHyphens/>
              <w:snapToGrid w:val="0"/>
              <w:spacing w:line="240" w:lineRule="auto"/>
              <w:ind w:firstLine="0"/>
              <w:jc w:val="center"/>
              <w:rPr>
                <w:rFonts w:ascii="Book Antiqua" w:eastAsia="Times New Roman" w:hAnsi="Book Antiqua" w:cs="Arial"/>
                <w:b/>
                <w:lang w:eastAsia="ar-SA"/>
              </w:rPr>
            </w:pPr>
          </w:p>
        </w:tc>
      </w:tr>
      <w:tr w:rsidR="00E92E27" w:rsidRPr="00E92E27" w:rsidTr="00E92E27">
        <w:tc>
          <w:tcPr>
            <w:tcW w:w="645" w:type="dxa"/>
            <w:tcBorders>
              <w:top w:val="single" w:sz="4" w:space="0" w:color="000000"/>
              <w:left w:val="single" w:sz="4" w:space="0" w:color="000000"/>
              <w:bottom w:val="single" w:sz="4" w:space="0" w:color="000000"/>
              <w:right w:val="nil"/>
            </w:tcBorders>
            <w:vAlign w:val="center"/>
          </w:tcPr>
          <w:p w:rsidR="00E92E27" w:rsidRPr="00E92E27" w:rsidRDefault="00E92E27" w:rsidP="00E92E27">
            <w:pPr>
              <w:suppressAutoHyphens/>
              <w:snapToGrid w:val="0"/>
              <w:spacing w:line="240" w:lineRule="auto"/>
              <w:ind w:firstLine="0"/>
              <w:jc w:val="center"/>
              <w:rPr>
                <w:rFonts w:ascii="Book Antiqua" w:eastAsia="Times New Roman" w:hAnsi="Book Antiqua" w:cs="Arial"/>
                <w:b/>
                <w:lang w:eastAsia="ar-SA"/>
              </w:rPr>
            </w:pPr>
          </w:p>
        </w:tc>
        <w:tc>
          <w:tcPr>
            <w:tcW w:w="8009" w:type="dxa"/>
            <w:tcBorders>
              <w:top w:val="single" w:sz="4" w:space="0" w:color="000000"/>
              <w:left w:val="single" w:sz="4" w:space="0" w:color="000000"/>
              <w:bottom w:val="single" w:sz="4" w:space="0" w:color="000000"/>
              <w:right w:val="nil"/>
            </w:tcBorders>
            <w:vAlign w:val="center"/>
          </w:tcPr>
          <w:p w:rsidR="00E92E27" w:rsidRPr="00E92E27" w:rsidRDefault="00E92E27" w:rsidP="00E92E27">
            <w:pPr>
              <w:suppressAutoHyphens/>
              <w:snapToGrid w:val="0"/>
              <w:spacing w:line="240" w:lineRule="auto"/>
              <w:ind w:firstLine="0"/>
              <w:rPr>
                <w:rFonts w:ascii="Book Antiqua" w:eastAsia="Times New Roman" w:hAnsi="Book Antiqua" w:cs="Arial"/>
                <w:lang w:eastAsia="ar-SA"/>
              </w:rPr>
            </w:pPr>
          </w:p>
        </w:tc>
        <w:tc>
          <w:tcPr>
            <w:tcW w:w="1259" w:type="dxa"/>
            <w:tcBorders>
              <w:top w:val="single" w:sz="4" w:space="0" w:color="000000"/>
              <w:left w:val="single" w:sz="4" w:space="0" w:color="000000"/>
              <w:bottom w:val="single" w:sz="4" w:space="0" w:color="000000"/>
              <w:right w:val="single" w:sz="4" w:space="0" w:color="000000"/>
            </w:tcBorders>
            <w:vAlign w:val="center"/>
          </w:tcPr>
          <w:p w:rsidR="00E92E27" w:rsidRPr="00E92E27" w:rsidRDefault="00E92E27" w:rsidP="00E92E27">
            <w:pPr>
              <w:suppressAutoHyphens/>
              <w:snapToGrid w:val="0"/>
              <w:spacing w:line="240" w:lineRule="auto"/>
              <w:ind w:firstLine="0"/>
              <w:jc w:val="center"/>
              <w:rPr>
                <w:rFonts w:ascii="Book Antiqua" w:eastAsia="Times New Roman" w:hAnsi="Book Antiqua" w:cs="Arial"/>
                <w:b/>
                <w:lang w:eastAsia="ar-SA"/>
              </w:rPr>
            </w:pPr>
          </w:p>
        </w:tc>
      </w:tr>
      <w:tr w:rsidR="00E92E27" w:rsidRPr="00E92E27" w:rsidTr="00E92E27">
        <w:tc>
          <w:tcPr>
            <w:tcW w:w="645" w:type="dxa"/>
            <w:tcBorders>
              <w:top w:val="single" w:sz="4" w:space="0" w:color="000000"/>
              <w:left w:val="single" w:sz="4" w:space="0" w:color="000000"/>
              <w:bottom w:val="single" w:sz="4" w:space="0" w:color="000000"/>
              <w:right w:val="nil"/>
            </w:tcBorders>
            <w:vAlign w:val="center"/>
          </w:tcPr>
          <w:p w:rsidR="00E92E27" w:rsidRPr="00E92E27" w:rsidRDefault="00E92E27" w:rsidP="00E92E27">
            <w:pPr>
              <w:suppressAutoHyphens/>
              <w:snapToGrid w:val="0"/>
              <w:spacing w:line="240" w:lineRule="auto"/>
              <w:ind w:firstLine="0"/>
              <w:jc w:val="center"/>
              <w:rPr>
                <w:rFonts w:ascii="Book Antiqua" w:eastAsia="Times New Roman" w:hAnsi="Book Antiqua" w:cs="Arial"/>
                <w:b/>
                <w:lang w:eastAsia="ar-SA"/>
              </w:rPr>
            </w:pPr>
          </w:p>
        </w:tc>
        <w:tc>
          <w:tcPr>
            <w:tcW w:w="8009" w:type="dxa"/>
            <w:tcBorders>
              <w:top w:val="single" w:sz="4" w:space="0" w:color="000000"/>
              <w:left w:val="single" w:sz="4" w:space="0" w:color="000000"/>
              <w:bottom w:val="single" w:sz="4" w:space="0" w:color="000000"/>
              <w:right w:val="nil"/>
            </w:tcBorders>
            <w:vAlign w:val="center"/>
          </w:tcPr>
          <w:p w:rsidR="00E92E27" w:rsidRPr="00E92E27" w:rsidRDefault="00E92E27" w:rsidP="00E92E27">
            <w:pPr>
              <w:suppressAutoHyphens/>
              <w:snapToGrid w:val="0"/>
              <w:spacing w:line="240" w:lineRule="auto"/>
              <w:ind w:firstLine="0"/>
              <w:rPr>
                <w:rFonts w:ascii="Book Antiqua" w:eastAsia="Times New Roman" w:hAnsi="Book Antiqua" w:cs="Arial"/>
                <w:lang w:eastAsia="ar-SA"/>
              </w:rPr>
            </w:pPr>
          </w:p>
        </w:tc>
        <w:tc>
          <w:tcPr>
            <w:tcW w:w="1259" w:type="dxa"/>
            <w:tcBorders>
              <w:top w:val="single" w:sz="4" w:space="0" w:color="000000"/>
              <w:left w:val="single" w:sz="4" w:space="0" w:color="000000"/>
              <w:bottom w:val="single" w:sz="4" w:space="0" w:color="000000"/>
              <w:right w:val="single" w:sz="4" w:space="0" w:color="000000"/>
            </w:tcBorders>
            <w:vAlign w:val="center"/>
          </w:tcPr>
          <w:p w:rsidR="00E92E27" w:rsidRPr="00E92E27" w:rsidRDefault="00E92E27" w:rsidP="00E92E27">
            <w:pPr>
              <w:suppressAutoHyphens/>
              <w:snapToGrid w:val="0"/>
              <w:spacing w:line="240" w:lineRule="auto"/>
              <w:ind w:firstLine="0"/>
              <w:jc w:val="center"/>
              <w:rPr>
                <w:rFonts w:ascii="Book Antiqua" w:eastAsia="Times New Roman" w:hAnsi="Book Antiqua" w:cs="Arial"/>
                <w:b/>
                <w:lang w:eastAsia="ar-SA"/>
              </w:rPr>
            </w:pPr>
          </w:p>
        </w:tc>
      </w:tr>
    </w:tbl>
    <w:p w:rsidR="00E92E27" w:rsidRPr="00E92E27" w:rsidRDefault="00E92E27" w:rsidP="00E92E27">
      <w:pPr>
        <w:suppressAutoHyphens/>
        <w:spacing w:line="240" w:lineRule="auto"/>
        <w:ind w:firstLine="0"/>
        <w:jc w:val="center"/>
        <w:rPr>
          <w:rFonts w:ascii="Book Antiqua" w:eastAsia="Times New Roman" w:hAnsi="Book Antiqua" w:cs="Arial"/>
          <w:b/>
          <w:sz w:val="22"/>
          <w:szCs w:val="22"/>
          <w:lang w:eastAsia="ar-SA"/>
        </w:rPr>
      </w:pPr>
    </w:p>
    <w:p w:rsidR="00E92E27" w:rsidRPr="00E92E27" w:rsidRDefault="00E92E27" w:rsidP="00E92E27">
      <w:pPr>
        <w:suppressAutoHyphens/>
        <w:spacing w:line="240" w:lineRule="auto"/>
        <w:ind w:firstLine="0"/>
        <w:jc w:val="center"/>
        <w:rPr>
          <w:rFonts w:ascii="Book Antiqua" w:eastAsia="Times New Roman" w:hAnsi="Book Antiqua" w:cs="Arial"/>
          <w:b/>
          <w:sz w:val="22"/>
          <w:szCs w:val="22"/>
          <w:lang w:eastAsia="ar-SA"/>
        </w:rPr>
      </w:pPr>
    </w:p>
    <w:p w:rsidR="00E92E27" w:rsidRPr="00E92E27" w:rsidRDefault="00E92E27" w:rsidP="00E92E27">
      <w:pPr>
        <w:suppressAutoHyphens/>
        <w:spacing w:line="240" w:lineRule="auto"/>
        <w:ind w:firstLine="0"/>
        <w:jc w:val="center"/>
        <w:rPr>
          <w:rFonts w:ascii="Book Antiqua" w:eastAsia="Times New Roman" w:hAnsi="Book Antiqua" w:cs="Arial"/>
          <w:b/>
          <w:sz w:val="22"/>
          <w:szCs w:val="22"/>
          <w:lang w:eastAsia="ar-SA"/>
        </w:rPr>
      </w:pPr>
    </w:p>
    <w:p w:rsidR="00E92E27" w:rsidRPr="00E92E27" w:rsidRDefault="00E92E27" w:rsidP="00E92E27">
      <w:pPr>
        <w:suppressAutoHyphens/>
        <w:spacing w:line="240" w:lineRule="auto"/>
        <w:ind w:firstLine="0"/>
        <w:jc w:val="center"/>
        <w:rPr>
          <w:rFonts w:ascii="Book Antiqua" w:eastAsia="Times New Roman" w:hAnsi="Book Antiqua" w:cs="Arial"/>
          <w:b/>
          <w:sz w:val="22"/>
          <w:szCs w:val="22"/>
          <w:lang w:eastAsia="ar-SA"/>
        </w:rPr>
      </w:pPr>
    </w:p>
    <w:p w:rsidR="00E92E27" w:rsidRPr="00E92E27" w:rsidRDefault="00E92E27" w:rsidP="00E92E27">
      <w:pPr>
        <w:suppressAutoHyphens/>
        <w:spacing w:line="240" w:lineRule="auto"/>
        <w:ind w:firstLine="0"/>
        <w:jc w:val="center"/>
        <w:rPr>
          <w:rFonts w:ascii="Book Antiqua" w:eastAsia="Times New Roman" w:hAnsi="Book Antiqua" w:cs="Arial"/>
          <w:b/>
          <w:sz w:val="22"/>
          <w:szCs w:val="22"/>
          <w:lang w:eastAsia="ar-SA"/>
        </w:rPr>
      </w:pPr>
    </w:p>
    <w:p w:rsidR="00E92E27" w:rsidRPr="00E92E27" w:rsidRDefault="00E92E27" w:rsidP="00E92E27">
      <w:pPr>
        <w:suppressAutoHyphens/>
        <w:spacing w:line="240" w:lineRule="auto"/>
        <w:ind w:firstLine="0"/>
        <w:jc w:val="center"/>
        <w:rPr>
          <w:rFonts w:eastAsia="Times New Roman"/>
          <w:b/>
          <w:sz w:val="22"/>
          <w:szCs w:val="22"/>
          <w:lang w:eastAsia="ar-SA"/>
        </w:rPr>
      </w:pP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t>Подпись заявителя</w:t>
      </w: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t>или его уполномоченного лица</w:t>
      </w:r>
      <w:r w:rsidRPr="00E92E27">
        <w:rPr>
          <w:rFonts w:eastAsia="Times New Roman"/>
          <w:lang w:eastAsia="ar-SA"/>
        </w:rPr>
        <w:tab/>
      </w:r>
      <w:r w:rsidRPr="00E92E27">
        <w:rPr>
          <w:rFonts w:eastAsia="Times New Roman"/>
          <w:lang w:eastAsia="ar-SA"/>
        </w:rPr>
        <w:tab/>
      </w:r>
      <w:r w:rsidRPr="00E92E27">
        <w:rPr>
          <w:rFonts w:eastAsia="Times New Roman"/>
          <w:lang w:eastAsia="ar-SA"/>
        </w:rPr>
        <w:tab/>
      </w:r>
      <w:r w:rsidRPr="00E92E27">
        <w:rPr>
          <w:rFonts w:eastAsia="Times New Roman"/>
          <w:lang w:eastAsia="ar-SA"/>
        </w:rPr>
        <w:tab/>
      </w:r>
      <w:r w:rsidRPr="00E92E27">
        <w:rPr>
          <w:rFonts w:eastAsia="Times New Roman"/>
          <w:lang w:eastAsia="ar-SA"/>
        </w:rPr>
        <w:tab/>
      </w:r>
      <w:r w:rsidRPr="00E92E27">
        <w:rPr>
          <w:rFonts w:eastAsia="Times New Roman"/>
          <w:lang w:eastAsia="ar-SA"/>
        </w:rPr>
        <w:tab/>
        <w:t xml:space="preserve">       (Ф.И.О.)</w:t>
      </w:r>
    </w:p>
    <w:p w:rsidR="00E92E27" w:rsidRPr="00E92E27" w:rsidRDefault="00E92E27" w:rsidP="00E92E27">
      <w:pPr>
        <w:suppressAutoHyphens/>
        <w:spacing w:line="240" w:lineRule="auto"/>
        <w:ind w:firstLine="0"/>
        <w:rPr>
          <w:rFonts w:eastAsia="Times New Roman"/>
          <w:lang w:eastAsia="ar-SA"/>
        </w:rPr>
      </w:pPr>
    </w:p>
    <w:p w:rsidR="00E92E27" w:rsidRPr="00E92E27" w:rsidRDefault="00E92E27" w:rsidP="00E92E27">
      <w:pPr>
        <w:suppressAutoHyphens/>
        <w:spacing w:line="240" w:lineRule="auto"/>
        <w:ind w:firstLine="0"/>
        <w:rPr>
          <w:rFonts w:eastAsia="Times New Roman"/>
          <w:color w:val="000000"/>
          <w:lang w:eastAsia="ar-SA"/>
        </w:rPr>
      </w:pPr>
      <w:r w:rsidRPr="00E92E27">
        <w:rPr>
          <w:rFonts w:eastAsia="Times New Roman"/>
          <w:color w:val="000000"/>
          <w:lang w:eastAsia="ar-SA"/>
        </w:rPr>
        <w:t>М.П.</w:t>
      </w:r>
    </w:p>
    <w:p w:rsidR="00E92E27" w:rsidRPr="00E92E27" w:rsidRDefault="00E92E27" w:rsidP="00E92E27">
      <w:pPr>
        <w:suppressAutoHyphens/>
        <w:spacing w:line="240" w:lineRule="auto"/>
        <w:ind w:firstLine="0"/>
        <w:jc w:val="left"/>
        <w:rPr>
          <w:rFonts w:eastAsia="Times New Roman"/>
          <w:sz w:val="22"/>
          <w:szCs w:val="22"/>
          <w:lang w:eastAsia="ar-SA"/>
        </w:rPr>
      </w:pPr>
    </w:p>
    <w:p w:rsidR="00E92E27" w:rsidRPr="00E92E27" w:rsidRDefault="00E92E27" w:rsidP="00E92E27">
      <w:pPr>
        <w:widowControl w:val="0"/>
        <w:suppressAutoHyphens/>
        <w:autoSpaceDE w:val="0"/>
        <w:spacing w:line="240" w:lineRule="auto"/>
        <w:ind w:firstLine="480"/>
        <w:rPr>
          <w:rFonts w:eastAsia="Arial" w:cs="Arial"/>
          <w:lang w:eastAsia="ar-SA"/>
        </w:rPr>
      </w:pPr>
    </w:p>
    <w:p w:rsidR="00E92E27" w:rsidRPr="00E92E27" w:rsidRDefault="00E92E27" w:rsidP="00E92E27">
      <w:pPr>
        <w:widowControl w:val="0"/>
        <w:suppressAutoHyphens/>
        <w:autoSpaceDE w:val="0"/>
        <w:spacing w:line="240" w:lineRule="auto"/>
        <w:ind w:firstLine="480"/>
        <w:rPr>
          <w:rFonts w:eastAsia="Arial" w:cs="Arial"/>
          <w:lang w:eastAsia="ar-SA"/>
        </w:rPr>
      </w:pPr>
    </w:p>
    <w:p w:rsidR="00E92E27" w:rsidRPr="00E92E27" w:rsidRDefault="00E92E27" w:rsidP="00E92E27">
      <w:pPr>
        <w:widowControl w:val="0"/>
        <w:suppressAutoHyphens/>
        <w:autoSpaceDE w:val="0"/>
        <w:spacing w:line="240" w:lineRule="auto"/>
        <w:ind w:firstLine="480"/>
        <w:rPr>
          <w:rFonts w:eastAsia="Arial" w:cs="Arial"/>
          <w:lang w:eastAsia="ar-SA"/>
        </w:rPr>
      </w:pPr>
    </w:p>
    <w:p w:rsidR="00E92E27" w:rsidRPr="00E92E27" w:rsidRDefault="00E92E27" w:rsidP="00E92E27">
      <w:pPr>
        <w:suppressAutoHyphens/>
        <w:spacing w:line="240" w:lineRule="auto"/>
        <w:ind w:firstLine="720"/>
        <w:jc w:val="right"/>
        <w:rPr>
          <w:rFonts w:eastAsia="Times New Roman"/>
          <w:bCs/>
          <w:sz w:val="22"/>
          <w:szCs w:val="22"/>
          <w:lang w:eastAsia="ar-SA"/>
        </w:rPr>
      </w:pPr>
      <w:r w:rsidRPr="00E92E27">
        <w:rPr>
          <w:rFonts w:eastAsia="Times New Roman"/>
          <w:b/>
          <w:bCs/>
          <w:sz w:val="22"/>
          <w:szCs w:val="22"/>
          <w:lang w:eastAsia="ar-SA"/>
        </w:rPr>
        <w:t xml:space="preserve">                                                                                           </w:t>
      </w:r>
      <w:r w:rsidRPr="00E92E27">
        <w:rPr>
          <w:rFonts w:eastAsia="Times New Roman"/>
          <w:bCs/>
          <w:sz w:val="22"/>
          <w:szCs w:val="22"/>
          <w:lang w:eastAsia="ar-SA"/>
        </w:rPr>
        <w:t>Приложение № 2</w:t>
      </w:r>
    </w:p>
    <w:p w:rsidR="00E92E27" w:rsidRPr="00E92E27" w:rsidRDefault="00E92E27" w:rsidP="00E92E27">
      <w:pPr>
        <w:suppressAutoHyphens/>
        <w:spacing w:line="240" w:lineRule="auto"/>
        <w:ind w:firstLine="720"/>
        <w:jc w:val="right"/>
        <w:rPr>
          <w:rFonts w:eastAsia="Times New Roman"/>
          <w:bCs/>
          <w:sz w:val="22"/>
          <w:szCs w:val="22"/>
          <w:lang w:eastAsia="ar-SA"/>
        </w:rPr>
      </w:pPr>
      <w:r w:rsidRPr="00E92E27">
        <w:rPr>
          <w:rFonts w:eastAsia="Times New Roman"/>
          <w:bCs/>
          <w:sz w:val="22"/>
          <w:szCs w:val="22"/>
          <w:lang w:eastAsia="ar-SA"/>
        </w:rPr>
        <w:t>к документации об аукционе</w:t>
      </w:r>
    </w:p>
    <w:p w:rsidR="00E92E27" w:rsidRPr="00E92E27" w:rsidRDefault="00E92E27" w:rsidP="00E92E27">
      <w:pPr>
        <w:suppressAutoHyphens/>
        <w:spacing w:line="240" w:lineRule="auto"/>
        <w:ind w:firstLine="0"/>
        <w:jc w:val="right"/>
        <w:rPr>
          <w:rFonts w:eastAsia="Times New Roman"/>
          <w:sz w:val="22"/>
          <w:szCs w:val="22"/>
          <w:lang w:eastAsia="ar-SA"/>
        </w:rPr>
      </w:pPr>
    </w:p>
    <w:p w:rsidR="00E92E27" w:rsidRPr="00E92E27" w:rsidRDefault="00E92E27" w:rsidP="00E92E27">
      <w:pPr>
        <w:suppressAutoHyphens/>
        <w:spacing w:line="240" w:lineRule="auto"/>
        <w:ind w:firstLine="0"/>
        <w:jc w:val="left"/>
        <w:rPr>
          <w:rFonts w:eastAsia="Times New Roman"/>
          <w:color w:val="000000"/>
          <w:sz w:val="22"/>
          <w:szCs w:val="22"/>
          <w:lang w:eastAsia="ar-SA"/>
        </w:rPr>
      </w:pPr>
      <w:r w:rsidRPr="00E92E27">
        <w:rPr>
          <w:rFonts w:eastAsia="Times New Roman"/>
          <w:sz w:val="22"/>
          <w:szCs w:val="22"/>
          <w:lang w:eastAsia="ar-SA"/>
        </w:rPr>
        <w:t>«_____»_______________</w:t>
      </w:r>
      <w:r w:rsidRPr="00E92E27">
        <w:rPr>
          <w:rFonts w:eastAsia="Times New Roman"/>
          <w:color w:val="000000"/>
          <w:sz w:val="22"/>
          <w:szCs w:val="22"/>
          <w:lang w:eastAsia="ar-SA"/>
        </w:rPr>
        <w:t>2021 г.</w:t>
      </w:r>
    </w:p>
    <w:p w:rsidR="00E92E27" w:rsidRPr="00E92E27" w:rsidRDefault="00E92E27" w:rsidP="00E92E27">
      <w:pPr>
        <w:suppressAutoHyphens/>
        <w:spacing w:line="240" w:lineRule="auto"/>
        <w:ind w:firstLine="0"/>
        <w:jc w:val="center"/>
        <w:rPr>
          <w:rFonts w:eastAsia="Times New Roman"/>
          <w:sz w:val="22"/>
          <w:szCs w:val="22"/>
          <w:lang w:eastAsia="ar-SA"/>
        </w:rPr>
      </w:pPr>
    </w:p>
    <w:p w:rsidR="00E92E27" w:rsidRPr="00E92E27" w:rsidRDefault="00E92E27" w:rsidP="00E92E27">
      <w:pPr>
        <w:suppressAutoHyphens/>
        <w:spacing w:line="240" w:lineRule="auto"/>
        <w:ind w:left="4165" w:firstLine="798"/>
        <w:jc w:val="left"/>
        <w:rPr>
          <w:rFonts w:eastAsia="Times New Roman"/>
          <w:b/>
          <w:sz w:val="22"/>
          <w:szCs w:val="22"/>
          <w:lang w:eastAsia="ar-SA"/>
        </w:rPr>
      </w:pPr>
      <w:r w:rsidRPr="00E92E27">
        <w:rPr>
          <w:rFonts w:eastAsia="Times New Roman"/>
          <w:b/>
          <w:sz w:val="22"/>
          <w:szCs w:val="22"/>
          <w:lang w:eastAsia="ar-SA"/>
        </w:rPr>
        <w:t>Заявка</w:t>
      </w:r>
    </w:p>
    <w:p w:rsidR="00E92E27" w:rsidRPr="00E92E27" w:rsidRDefault="00E92E27" w:rsidP="00E92E27">
      <w:pPr>
        <w:suppressAutoHyphens/>
        <w:spacing w:line="240" w:lineRule="auto"/>
        <w:ind w:firstLine="798"/>
        <w:jc w:val="center"/>
        <w:rPr>
          <w:rFonts w:eastAsia="Times New Roman"/>
          <w:b/>
          <w:sz w:val="22"/>
          <w:szCs w:val="22"/>
          <w:lang w:eastAsia="ar-SA"/>
        </w:rPr>
      </w:pPr>
      <w:r w:rsidRPr="00E92E27">
        <w:rPr>
          <w:rFonts w:eastAsia="Times New Roman"/>
          <w:b/>
          <w:sz w:val="22"/>
          <w:szCs w:val="22"/>
          <w:lang w:eastAsia="ar-SA"/>
        </w:rPr>
        <w:t xml:space="preserve">на участие в открытом аукционе,  </w:t>
      </w:r>
    </w:p>
    <w:p w:rsidR="00E92E27" w:rsidRPr="00E92E27" w:rsidRDefault="00E92E27" w:rsidP="00E92E27">
      <w:pPr>
        <w:suppressAutoHyphens/>
        <w:spacing w:line="240" w:lineRule="auto"/>
        <w:ind w:firstLine="0"/>
        <w:jc w:val="center"/>
        <w:rPr>
          <w:rFonts w:eastAsia="Times New Roman"/>
          <w:b/>
          <w:sz w:val="22"/>
          <w:szCs w:val="22"/>
          <w:lang w:eastAsia="ar-SA"/>
        </w:rPr>
      </w:pPr>
      <w:r w:rsidRPr="00E92E27">
        <w:rPr>
          <w:rFonts w:eastAsia="Times New Roman"/>
          <w:b/>
          <w:sz w:val="22"/>
          <w:szCs w:val="22"/>
          <w:lang w:eastAsia="ar-SA"/>
        </w:rPr>
        <w:t>на право заключения договора аренды нежилого помещения расположенного по адресу:                 _________________________________________________________________________</w:t>
      </w:r>
    </w:p>
    <w:p w:rsidR="00E92E27" w:rsidRPr="00E92E27" w:rsidRDefault="00E92E27" w:rsidP="00E92E27">
      <w:pPr>
        <w:suppressAutoHyphens/>
        <w:spacing w:line="240" w:lineRule="auto"/>
        <w:ind w:firstLine="741"/>
        <w:jc w:val="center"/>
        <w:rPr>
          <w:rFonts w:eastAsia="Times New Roman"/>
          <w:bCs/>
          <w:iCs/>
          <w:sz w:val="22"/>
          <w:szCs w:val="22"/>
          <w:lang w:eastAsia="ar-SA"/>
        </w:rPr>
      </w:pPr>
      <w:r w:rsidRPr="00E92E27">
        <w:rPr>
          <w:rFonts w:eastAsia="Times New Roman"/>
          <w:bCs/>
          <w:iCs/>
          <w:sz w:val="22"/>
          <w:szCs w:val="22"/>
          <w:lang w:eastAsia="ar-SA"/>
        </w:rPr>
        <w:t xml:space="preserve">(указать предмет аукциона) </w:t>
      </w:r>
    </w:p>
    <w:p w:rsidR="00E92E27" w:rsidRPr="00E92E27" w:rsidRDefault="00E92E27" w:rsidP="00E92E27">
      <w:pPr>
        <w:suppressAutoHyphens/>
        <w:autoSpaceDE w:val="0"/>
        <w:spacing w:line="240" w:lineRule="auto"/>
        <w:ind w:firstLine="709"/>
        <w:rPr>
          <w:rFonts w:eastAsia="Times New Roman"/>
          <w:sz w:val="22"/>
          <w:szCs w:val="22"/>
          <w:lang w:eastAsia="ar-SA"/>
        </w:rPr>
      </w:pPr>
      <w:r w:rsidRPr="00E92E27">
        <w:rPr>
          <w:rFonts w:eastAsia="Times New Roman"/>
          <w:sz w:val="22"/>
          <w:szCs w:val="22"/>
          <w:lang w:eastAsia="ar-SA"/>
        </w:rPr>
        <w:t>1. Изучив извещение о проведении открытого аукциона, и документацию об аукционе на право заключить договор аренды нежилых помещений, а также применимые к данному аукциону законодательство и нормативно-правовые акты, мы, нижеподписавшиеся, будучи лицами, уполномоченными представлять и действовать от имени:</w:t>
      </w:r>
    </w:p>
    <w:p w:rsidR="00E92E27" w:rsidRPr="00E92E27" w:rsidRDefault="00E92E27" w:rsidP="00E92E27">
      <w:pPr>
        <w:suppressAutoHyphens/>
        <w:spacing w:line="240" w:lineRule="auto"/>
        <w:ind w:firstLine="567"/>
        <w:rPr>
          <w:rFonts w:eastAsia="Times New Roman"/>
          <w:sz w:val="22"/>
          <w:szCs w:val="22"/>
          <w:lang w:eastAsia="ar-SA"/>
        </w:rPr>
      </w:pPr>
      <w:r w:rsidRPr="00E92E27">
        <w:rPr>
          <w:rFonts w:eastAsia="Times New Roman"/>
          <w:sz w:val="22"/>
          <w:szCs w:val="22"/>
          <w:lang w:eastAsia="ar-SA"/>
        </w:rPr>
        <w:t xml:space="preserve">                          _____________________________________________________________________________________</w:t>
      </w:r>
    </w:p>
    <w:p w:rsidR="00E92E27" w:rsidRPr="00E92E27" w:rsidRDefault="00E92E27" w:rsidP="00E92E27">
      <w:pPr>
        <w:suppressAutoHyphens/>
        <w:spacing w:line="216" w:lineRule="auto"/>
        <w:ind w:firstLine="567"/>
        <w:jc w:val="center"/>
        <w:rPr>
          <w:rFonts w:eastAsia="Times New Roman"/>
          <w:sz w:val="22"/>
          <w:szCs w:val="22"/>
          <w:lang w:eastAsia="ar-SA"/>
        </w:rPr>
      </w:pPr>
      <w:r w:rsidRPr="00E92E27">
        <w:rPr>
          <w:rFonts w:eastAsia="Times New Roman"/>
          <w:sz w:val="22"/>
          <w:szCs w:val="22"/>
          <w:lang w:eastAsia="ar-SA"/>
        </w:rPr>
        <w:t>(наименование заявителя)</w:t>
      </w:r>
    </w:p>
    <w:p w:rsidR="00E92E27" w:rsidRPr="00E92E27" w:rsidRDefault="00E92E27" w:rsidP="00E92E27">
      <w:pPr>
        <w:suppressAutoHyphens/>
        <w:spacing w:line="240" w:lineRule="auto"/>
        <w:ind w:firstLine="0"/>
        <w:rPr>
          <w:rFonts w:eastAsia="Times New Roman" w:cs="Arial"/>
          <w:sz w:val="22"/>
          <w:szCs w:val="22"/>
          <w:lang w:eastAsia="ar-SA"/>
        </w:rPr>
      </w:pPr>
    </w:p>
    <w:p w:rsidR="00E92E27" w:rsidRPr="00E92E27" w:rsidRDefault="00E92E27" w:rsidP="00E92E27">
      <w:pPr>
        <w:suppressAutoHyphens/>
        <w:spacing w:line="240" w:lineRule="auto"/>
        <w:ind w:firstLine="0"/>
        <w:jc w:val="left"/>
        <w:rPr>
          <w:rFonts w:eastAsia="Times New Roman" w:cs="Arial"/>
          <w:sz w:val="22"/>
          <w:szCs w:val="22"/>
          <w:lang w:eastAsia="ar-SA"/>
        </w:rPr>
      </w:pPr>
      <w:r w:rsidRPr="00E92E27">
        <w:rPr>
          <w:rFonts w:eastAsia="Times New Roman"/>
          <w:sz w:val="22"/>
          <w:szCs w:val="22"/>
          <w:lang w:eastAsia="ar-SA"/>
        </w:rPr>
        <w:t>в лице</w:t>
      </w:r>
      <w:r w:rsidRPr="00E92E27">
        <w:rPr>
          <w:rFonts w:eastAsia="Times New Roman" w:cs="Arial"/>
          <w:sz w:val="22"/>
          <w:szCs w:val="22"/>
          <w:lang w:eastAsia="ar-SA"/>
        </w:rPr>
        <w:t xml:space="preserve"> ____________________________________________________________________________________</w:t>
      </w:r>
    </w:p>
    <w:p w:rsidR="00E92E27" w:rsidRPr="00E92E27" w:rsidRDefault="00E92E27" w:rsidP="00E92E27">
      <w:pPr>
        <w:suppressAutoHyphens/>
        <w:spacing w:line="216" w:lineRule="auto"/>
        <w:ind w:firstLine="567"/>
        <w:jc w:val="center"/>
        <w:rPr>
          <w:rFonts w:eastAsia="Times New Roman"/>
          <w:sz w:val="22"/>
          <w:szCs w:val="22"/>
          <w:lang w:eastAsia="ar-SA"/>
        </w:rPr>
      </w:pPr>
      <w:r w:rsidRPr="00E92E27">
        <w:rPr>
          <w:rFonts w:eastAsia="Times New Roman"/>
          <w:sz w:val="22"/>
          <w:szCs w:val="22"/>
          <w:lang w:eastAsia="ar-SA"/>
        </w:rPr>
        <w:t>(наименование должности, Ф.И.О. (для юридического лица), Ф.И.О. (для физического лица))</w:t>
      </w:r>
    </w:p>
    <w:p w:rsidR="00E92E27" w:rsidRPr="00E92E27" w:rsidRDefault="00E92E27" w:rsidP="00E92E27">
      <w:pPr>
        <w:suppressAutoHyphens/>
        <w:spacing w:line="216" w:lineRule="auto"/>
        <w:ind w:firstLine="567"/>
        <w:jc w:val="center"/>
        <w:rPr>
          <w:rFonts w:eastAsia="Times New Roman"/>
          <w:sz w:val="22"/>
          <w:szCs w:val="22"/>
          <w:lang w:eastAsia="ar-SA"/>
        </w:rPr>
      </w:pPr>
    </w:p>
    <w:p w:rsidR="00E92E27" w:rsidRPr="00E92E27" w:rsidRDefault="00E92E27" w:rsidP="00E92E27">
      <w:pPr>
        <w:suppressAutoHyphens/>
        <w:spacing w:line="240" w:lineRule="auto"/>
        <w:ind w:firstLine="0"/>
        <w:rPr>
          <w:rFonts w:eastAsia="Times New Roman"/>
          <w:sz w:val="22"/>
          <w:szCs w:val="22"/>
          <w:lang w:eastAsia="ar-SA"/>
        </w:rPr>
      </w:pPr>
      <w:r w:rsidRPr="00E92E27">
        <w:rPr>
          <w:rFonts w:eastAsia="Times New Roman"/>
          <w:sz w:val="22"/>
          <w:szCs w:val="22"/>
          <w:lang w:eastAsia="ar-SA"/>
        </w:rPr>
        <w:t>подачей настоящей Заявки выражаем желание принять участие в аукционе на условиях, изложенных в документации об аукционе.</w:t>
      </w:r>
    </w:p>
    <w:p w:rsidR="00E92E27" w:rsidRPr="00E92E27" w:rsidRDefault="00E92E27" w:rsidP="00E92E27">
      <w:pPr>
        <w:suppressAutoHyphens/>
        <w:spacing w:line="240" w:lineRule="auto"/>
        <w:ind w:firstLine="0"/>
        <w:rPr>
          <w:rFonts w:eastAsia="Times New Roman"/>
          <w:sz w:val="22"/>
          <w:szCs w:val="22"/>
          <w:lang w:eastAsia="ar-SA"/>
        </w:rPr>
      </w:pPr>
      <w:r w:rsidRPr="00E92E27">
        <w:rPr>
          <w:rFonts w:eastAsia="Times New Roman"/>
          <w:sz w:val="22"/>
          <w:szCs w:val="22"/>
          <w:lang w:eastAsia="ar-SA"/>
        </w:rPr>
        <w:tab/>
        <w:t>Ознакомившись с документацией об аукционе, мы гарантируем выполнение всех условий установленных в документации об аукционе в соответствии с требованиями Организатора аукциона указанными в документации</w:t>
      </w:r>
    </w:p>
    <w:p w:rsidR="00E92E27" w:rsidRPr="00E92E27" w:rsidRDefault="00E92E27" w:rsidP="00E92E27">
      <w:pPr>
        <w:suppressAutoHyphens/>
        <w:spacing w:line="240" w:lineRule="auto"/>
        <w:ind w:firstLine="0"/>
        <w:rPr>
          <w:rFonts w:ascii="Book Antiqua" w:eastAsia="Times New Roman" w:hAnsi="Book Antiqua" w:cs="Arial"/>
          <w:sz w:val="22"/>
          <w:szCs w:val="22"/>
          <w:lang w:eastAsia="ar-SA"/>
        </w:rPr>
      </w:pPr>
      <w:r w:rsidRPr="00E92E27">
        <w:rPr>
          <w:rFonts w:ascii="Book Antiqua" w:eastAsia="Times New Roman" w:hAnsi="Book Antiqua" w:cs="Arial"/>
          <w:sz w:val="22"/>
          <w:szCs w:val="22"/>
          <w:lang w:eastAsia="ar-SA"/>
        </w:rPr>
        <w:t xml:space="preserve">____________________________________________________________________________________. </w:t>
      </w:r>
    </w:p>
    <w:p w:rsidR="00E92E27" w:rsidRPr="00E92E27" w:rsidRDefault="00E92E27" w:rsidP="00E92E27">
      <w:pPr>
        <w:suppressAutoHyphens/>
        <w:spacing w:line="240" w:lineRule="auto"/>
        <w:ind w:firstLine="0"/>
        <w:jc w:val="center"/>
        <w:rPr>
          <w:rFonts w:eastAsia="Times New Roman"/>
          <w:sz w:val="22"/>
          <w:szCs w:val="22"/>
          <w:lang w:eastAsia="ar-SA"/>
        </w:rPr>
      </w:pPr>
      <w:r w:rsidRPr="00E92E27">
        <w:rPr>
          <w:rFonts w:eastAsia="Times New Roman"/>
          <w:sz w:val="22"/>
          <w:szCs w:val="22"/>
          <w:lang w:eastAsia="ar-SA"/>
        </w:rPr>
        <w:t>(указать предмет аукциона (лот №))</w:t>
      </w:r>
    </w:p>
    <w:p w:rsidR="00E92E27" w:rsidRPr="00E92E27" w:rsidRDefault="00E92E27" w:rsidP="00E92E27">
      <w:pPr>
        <w:suppressAutoHyphens/>
        <w:spacing w:line="240" w:lineRule="auto"/>
        <w:ind w:firstLine="0"/>
        <w:jc w:val="left"/>
        <w:rPr>
          <w:rFonts w:ascii="Book Antiqua" w:eastAsia="Times New Roman" w:hAnsi="Book Antiqua" w:cs="Arial"/>
          <w:sz w:val="22"/>
          <w:szCs w:val="22"/>
          <w:lang w:eastAsia="ar-SA"/>
        </w:rPr>
      </w:pPr>
    </w:p>
    <w:p w:rsidR="00E92E27" w:rsidRPr="00E92E27" w:rsidRDefault="00E92E27" w:rsidP="00E92E27">
      <w:pPr>
        <w:suppressAutoHyphens/>
        <w:spacing w:line="216" w:lineRule="auto"/>
        <w:ind w:left="-1" w:firstLine="710"/>
        <w:jc w:val="left"/>
        <w:rPr>
          <w:rFonts w:eastAsia="Times New Roman"/>
          <w:sz w:val="22"/>
          <w:szCs w:val="22"/>
          <w:lang w:eastAsia="ar-SA"/>
        </w:rPr>
      </w:pPr>
      <w:r w:rsidRPr="00E92E27">
        <w:rPr>
          <w:rFonts w:eastAsia="Times New Roman"/>
          <w:sz w:val="22"/>
          <w:szCs w:val="22"/>
          <w:lang w:eastAsia="ar-SA"/>
        </w:rPr>
        <w:t>2. Сведения об участнике:</w:t>
      </w:r>
      <w:r w:rsidRPr="00E92E27">
        <w:rPr>
          <w:rFonts w:eastAsia="Times New Roman"/>
          <w:sz w:val="22"/>
          <w:szCs w:val="22"/>
          <w:lang w:eastAsia="ar-SA"/>
        </w:rPr>
        <w:tab/>
      </w:r>
    </w:p>
    <w:p w:rsidR="00E92E27" w:rsidRPr="00E92E27" w:rsidRDefault="00E92E27" w:rsidP="00E92E27">
      <w:pPr>
        <w:suppressAutoHyphens/>
        <w:spacing w:line="240" w:lineRule="auto"/>
        <w:ind w:firstLine="0"/>
        <w:rPr>
          <w:rFonts w:eastAsia="Times New Roman"/>
          <w:b/>
          <w:sz w:val="22"/>
          <w:szCs w:val="22"/>
          <w:lang w:eastAsia="ar-SA"/>
        </w:rPr>
      </w:pPr>
      <w:r w:rsidRPr="00E92E27">
        <w:rPr>
          <w:rFonts w:eastAsia="Times New Roman"/>
          <w:b/>
          <w:sz w:val="22"/>
          <w:szCs w:val="22"/>
          <w:lang w:eastAsia="ar-SA"/>
        </w:rPr>
        <w:t>Таблица реквизитов для юридического лица:</w:t>
      </w:r>
    </w:p>
    <w:tbl>
      <w:tblPr>
        <w:tblW w:w="0" w:type="auto"/>
        <w:tblInd w:w="-10" w:type="dxa"/>
        <w:tblLayout w:type="fixed"/>
        <w:tblLook w:val="0000"/>
      </w:tblPr>
      <w:tblGrid>
        <w:gridCol w:w="648"/>
        <w:gridCol w:w="5732"/>
        <w:gridCol w:w="3210"/>
      </w:tblGrid>
      <w:tr w:rsidR="00E92E27" w:rsidRPr="00E92E27" w:rsidTr="00E92E27">
        <w:trPr>
          <w:trHeight w:val="474"/>
        </w:trPr>
        <w:tc>
          <w:tcPr>
            <w:tcW w:w="648"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jc w:val="center"/>
              <w:rPr>
                <w:rFonts w:eastAsia="Times New Roman"/>
                <w:lang w:eastAsia="ar-SA"/>
              </w:rPr>
            </w:pPr>
            <w:r w:rsidRPr="00E92E27">
              <w:rPr>
                <w:rFonts w:eastAsia="Times New Roman"/>
                <w:sz w:val="22"/>
                <w:szCs w:val="22"/>
                <w:lang w:eastAsia="ar-SA"/>
              </w:rPr>
              <w:t xml:space="preserve">№ </w:t>
            </w:r>
            <w:proofErr w:type="spellStart"/>
            <w:proofErr w:type="gramStart"/>
            <w:r w:rsidRPr="00E92E27">
              <w:rPr>
                <w:rFonts w:eastAsia="Times New Roman"/>
                <w:sz w:val="22"/>
                <w:szCs w:val="22"/>
                <w:lang w:eastAsia="ar-SA"/>
              </w:rPr>
              <w:t>п</w:t>
            </w:r>
            <w:proofErr w:type="spellEnd"/>
            <w:proofErr w:type="gramEnd"/>
            <w:r w:rsidRPr="00E92E27">
              <w:rPr>
                <w:rFonts w:eastAsia="Times New Roman"/>
                <w:sz w:val="22"/>
                <w:szCs w:val="22"/>
                <w:lang w:eastAsia="ar-SA"/>
              </w:rPr>
              <w:t>/</w:t>
            </w:r>
            <w:proofErr w:type="spellStart"/>
            <w:r w:rsidRPr="00E92E27">
              <w:rPr>
                <w:rFonts w:eastAsia="Times New Roman"/>
                <w:sz w:val="22"/>
                <w:szCs w:val="22"/>
                <w:lang w:eastAsia="ar-SA"/>
              </w:rPr>
              <w:t>п</w:t>
            </w:r>
            <w:proofErr w:type="spellEnd"/>
          </w:p>
        </w:tc>
        <w:tc>
          <w:tcPr>
            <w:tcW w:w="5732"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jc w:val="center"/>
              <w:rPr>
                <w:rFonts w:eastAsia="Times New Roman"/>
                <w:lang w:eastAsia="ar-SA"/>
              </w:rPr>
            </w:pPr>
            <w:r w:rsidRPr="00E92E27">
              <w:rPr>
                <w:rFonts w:eastAsia="Times New Roman"/>
                <w:sz w:val="22"/>
                <w:szCs w:val="22"/>
                <w:lang w:eastAsia="ar-SA"/>
              </w:rPr>
              <w:t>Наименование</w:t>
            </w:r>
          </w:p>
        </w:tc>
        <w:tc>
          <w:tcPr>
            <w:tcW w:w="3210" w:type="dxa"/>
            <w:tcBorders>
              <w:top w:val="single" w:sz="4" w:space="0" w:color="000000"/>
              <w:left w:val="single" w:sz="4" w:space="0" w:color="000000"/>
              <w:bottom w:val="single" w:sz="4" w:space="0" w:color="000000"/>
              <w:right w:val="single" w:sz="4" w:space="0" w:color="000000"/>
            </w:tcBorders>
          </w:tcPr>
          <w:p w:rsidR="00E92E27" w:rsidRPr="00E92E27" w:rsidRDefault="00E92E27" w:rsidP="00E92E27">
            <w:pPr>
              <w:suppressAutoHyphens/>
              <w:snapToGrid w:val="0"/>
              <w:spacing w:line="240" w:lineRule="auto"/>
              <w:ind w:firstLine="0"/>
              <w:jc w:val="center"/>
              <w:rPr>
                <w:rFonts w:eastAsia="Times New Roman"/>
                <w:lang w:eastAsia="ar-SA"/>
              </w:rPr>
            </w:pPr>
            <w:r w:rsidRPr="00E92E27">
              <w:rPr>
                <w:rFonts w:eastAsia="Times New Roman"/>
                <w:sz w:val="22"/>
                <w:szCs w:val="22"/>
                <w:lang w:eastAsia="ar-SA"/>
              </w:rPr>
              <w:t>Сведения об участнике</w:t>
            </w:r>
          </w:p>
        </w:tc>
      </w:tr>
      <w:tr w:rsidR="00E92E27" w:rsidRPr="00E92E27" w:rsidTr="00E92E27">
        <w:tc>
          <w:tcPr>
            <w:tcW w:w="648"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1.</w:t>
            </w:r>
          </w:p>
        </w:tc>
        <w:tc>
          <w:tcPr>
            <w:tcW w:w="5732"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Фирменное наименование организации (полное и сокращенное) и организационно-правовая форма</w:t>
            </w:r>
          </w:p>
        </w:tc>
        <w:tc>
          <w:tcPr>
            <w:tcW w:w="3210" w:type="dxa"/>
            <w:tcBorders>
              <w:top w:val="single" w:sz="4" w:space="0" w:color="000000"/>
              <w:left w:val="single" w:sz="4" w:space="0" w:color="000000"/>
              <w:bottom w:val="single" w:sz="4" w:space="0" w:color="000000"/>
              <w:right w:val="single" w:sz="4" w:space="0" w:color="000000"/>
            </w:tcBorders>
          </w:tcPr>
          <w:p w:rsidR="00E92E27" w:rsidRPr="00E92E27" w:rsidRDefault="00E92E27" w:rsidP="00E92E27">
            <w:pPr>
              <w:suppressAutoHyphens/>
              <w:snapToGrid w:val="0"/>
              <w:spacing w:line="240" w:lineRule="auto"/>
              <w:ind w:firstLine="0"/>
              <w:rPr>
                <w:rFonts w:eastAsia="Times New Roman"/>
                <w:lang w:eastAsia="ar-SA"/>
              </w:rPr>
            </w:pPr>
          </w:p>
        </w:tc>
      </w:tr>
      <w:tr w:rsidR="00E92E27" w:rsidRPr="00E92E27" w:rsidTr="00E92E27">
        <w:tc>
          <w:tcPr>
            <w:tcW w:w="648"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2.</w:t>
            </w:r>
          </w:p>
        </w:tc>
        <w:tc>
          <w:tcPr>
            <w:tcW w:w="5732"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Местонахождение и почтовый адрес</w:t>
            </w:r>
          </w:p>
        </w:tc>
        <w:tc>
          <w:tcPr>
            <w:tcW w:w="3210" w:type="dxa"/>
            <w:tcBorders>
              <w:top w:val="single" w:sz="4" w:space="0" w:color="000000"/>
              <w:left w:val="single" w:sz="4" w:space="0" w:color="000000"/>
              <w:bottom w:val="single" w:sz="4" w:space="0" w:color="000000"/>
              <w:right w:val="single" w:sz="4" w:space="0" w:color="000000"/>
            </w:tcBorders>
          </w:tcPr>
          <w:p w:rsidR="00E92E27" w:rsidRPr="00E92E27" w:rsidRDefault="00E92E27" w:rsidP="00E92E27">
            <w:pPr>
              <w:suppressAutoHyphens/>
              <w:snapToGrid w:val="0"/>
              <w:spacing w:line="240" w:lineRule="auto"/>
              <w:ind w:firstLine="0"/>
              <w:rPr>
                <w:rFonts w:eastAsia="Times New Roman"/>
                <w:lang w:eastAsia="ar-SA"/>
              </w:rPr>
            </w:pPr>
          </w:p>
          <w:p w:rsidR="00E92E27" w:rsidRPr="00E92E27" w:rsidRDefault="00E92E27" w:rsidP="00E92E27">
            <w:pPr>
              <w:suppressAutoHyphens/>
              <w:snapToGrid w:val="0"/>
              <w:spacing w:line="240" w:lineRule="auto"/>
              <w:ind w:firstLine="0"/>
              <w:rPr>
                <w:rFonts w:eastAsia="Times New Roman"/>
                <w:lang w:eastAsia="ar-SA"/>
              </w:rPr>
            </w:pPr>
          </w:p>
        </w:tc>
      </w:tr>
      <w:tr w:rsidR="00E92E27" w:rsidRPr="00E92E27" w:rsidTr="00E92E27">
        <w:tc>
          <w:tcPr>
            <w:tcW w:w="648"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3.</w:t>
            </w:r>
          </w:p>
        </w:tc>
        <w:tc>
          <w:tcPr>
            <w:tcW w:w="5732"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Контактные телефоны (с указанием кода города)</w:t>
            </w:r>
          </w:p>
        </w:tc>
        <w:tc>
          <w:tcPr>
            <w:tcW w:w="3210" w:type="dxa"/>
            <w:tcBorders>
              <w:top w:val="single" w:sz="4" w:space="0" w:color="000000"/>
              <w:left w:val="single" w:sz="4" w:space="0" w:color="000000"/>
              <w:bottom w:val="single" w:sz="4" w:space="0" w:color="000000"/>
              <w:right w:val="single" w:sz="4" w:space="0" w:color="000000"/>
            </w:tcBorders>
          </w:tcPr>
          <w:p w:rsidR="00E92E27" w:rsidRPr="00E92E27" w:rsidRDefault="00E92E27" w:rsidP="00E92E27">
            <w:pPr>
              <w:suppressAutoHyphens/>
              <w:snapToGrid w:val="0"/>
              <w:spacing w:line="240" w:lineRule="auto"/>
              <w:ind w:firstLine="0"/>
              <w:rPr>
                <w:rFonts w:eastAsia="Times New Roman"/>
                <w:lang w:eastAsia="ar-SA"/>
              </w:rPr>
            </w:pPr>
          </w:p>
          <w:p w:rsidR="00E92E27" w:rsidRPr="00E92E27" w:rsidRDefault="00E92E27" w:rsidP="00E92E27">
            <w:pPr>
              <w:suppressAutoHyphens/>
              <w:snapToGrid w:val="0"/>
              <w:spacing w:line="240" w:lineRule="auto"/>
              <w:ind w:firstLine="0"/>
              <w:rPr>
                <w:rFonts w:eastAsia="Times New Roman"/>
                <w:lang w:eastAsia="ar-SA"/>
              </w:rPr>
            </w:pPr>
          </w:p>
        </w:tc>
      </w:tr>
      <w:tr w:rsidR="00E92E27" w:rsidRPr="00E92E27" w:rsidTr="00E92E27">
        <w:tc>
          <w:tcPr>
            <w:tcW w:w="648"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4.</w:t>
            </w:r>
          </w:p>
        </w:tc>
        <w:tc>
          <w:tcPr>
            <w:tcW w:w="5732"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Факс (с указанием кода города)</w:t>
            </w:r>
          </w:p>
        </w:tc>
        <w:tc>
          <w:tcPr>
            <w:tcW w:w="3210" w:type="dxa"/>
            <w:tcBorders>
              <w:top w:val="single" w:sz="4" w:space="0" w:color="000000"/>
              <w:left w:val="single" w:sz="4" w:space="0" w:color="000000"/>
              <w:bottom w:val="single" w:sz="4" w:space="0" w:color="000000"/>
              <w:right w:val="single" w:sz="4" w:space="0" w:color="000000"/>
            </w:tcBorders>
          </w:tcPr>
          <w:p w:rsidR="00E92E27" w:rsidRPr="00E92E27" w:rsidRDefault="00E92E27" w:rsidP="00E92E27">
            <w:pPr>
              <w:suppressAutoHyphens/>
              <w:snapToGrid w:val="0"/>
              <w:spacing w:line="240" w:lineRule="auto"/>
              <w:ind w:firstLine="0"/>
              <w:rPr>
                <w:rFonts w:eastAsia="Times New Roman"/>
                <w:lang w:eastAsia="ar-SA"/>
              </w:rPr>
            </w:pPr>
          </w:p>
          <w:p w:rsidR="00E92E27" w:rsidRPr="00E92E27" w:rsidRDefault="00E92E27" w:rsidP="00E92E27">
            <w:pPr>
              <w:suppressAutoHyphens/>
              <w:snapToGrid w:val="0"/>
              <w:spacing w:line="240" w:lineRule="auto"/>
              <w:ind w:firstLine="0"/>
              <w:rPr>
                <w:rFonts w:eastAsia="Times New Roman"/>
                <w:lang w:eastAsia="ar-SA"/>
              </w:rPr>
            </w:pPr>
          </w:p>
        </w:tc>
      </w:tr>
      <w:tr w:rsidR="00E92E27" w:rsidRPr="00E92E27" w:rsidTr="00E92E27">
        <w:tc>
          <w:tcPr>
            <w:tcW w:w="648"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5.</w:t>
            </w:r>
          </w:p>
        </w:tc>
        <w:tc>
          <w:tcPr>
            <w:tcW w:w="5732"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Адрес электронной почты</w:t>
            </w:r>
          </w:p>
        </w:tc>
        <w:tc>
          <w:tcPr>
            <w:tcW w:w="3210" w:type="dxa"/>
            <w:tcBorders>
              <w:top w:val="single" w:sz="4" w:space="0" w:color="000000"/>
              <w:left w:val="single" w:sz="4" w:space="0" w:color="000000"/>
              <w:bottom w:val="single" w:sz="4" w:space="0" w:color="000000"/>
              <w:right w:val="single" w:sz="4" w:space="0" w:color="000000"/>
            </w:tcBorders>
          </w:tcPr>
          <w:p w:rsidR="00E92E27" w:rsidRPr="00E92E27" w:rsidRDefault="00E92E27" w:rsidP="00E92E27">
            <w:pPr>
              <w:suppressAutoHyphens/>
              <w:snapToGrid w:val="0"/>
              <w:spacing w:line="240" w:lineRule="auto"/>
              <w:ind w:firstLine="0"/>
              <w:rPr>
                <w:rFonts w:eastAsia="Times New Roman"/>
                <w:lang w:eastAsia="ar-SA"/>
              </w:rPr>
            </w:pPr>
          </w:p>
          <w:p w:rsidR="00E92E27" w:rsidRPr="00E92E27" w:rsidRDefault="00E92E27" w:rsidP="00E92E27">
            <w:pPr>
              <w:suppressAutoHyphens/>
              <w:snapToGrid w:val="0"/>
              <w:spacing w:line="240" w:lineRule="auto"/>
              <w:ind w:firstLine="0"/>
              <w:rPr>
                <w:rFonts w:eastAsia="Times New Roman"/>
                <w:lang w:eastAsia="ar-SA"/>
              </w:rPr>
            </w:pPr>
          </w:p>
        </w:tc>
      </w:tr>
      <w:tr w:rsidR="00E92E27" w:rsidRPr="00E92E27" w:rsidTr="00E92E27">
        <w:tc>
          <w:tcPr>
            <w:tcW w:w="648"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6.*</w:t>
            </w:r>
          </w:p>
        </w:tc>
        <w:tc>
          <w:tcPr>
            <w:tcW w:w="5732"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Банковские реквизиты</w:t>
            </w:r>
          </w:p>
        </w:tc>
        <w:tc>
          <w:tcPr>
            <w:tcW w:w="3210" w:type="dxa"/>
            <w:tcBorders>
              <w:top w:val="single" w:sz="4" w:space="0" w:color="000000"/>
              <w:left w:val="single" w:sz="4" w:space="0" w:color="000000"/>
              <w:bottom w:val="single" w:sz="4" w:space="0" w:color="000000"/>
              <w:right w:val="single" w:sz="4" w:space="0" w:color="000000"/>
            </w:tcBorders>
          </w:tcPr>
          <w:p w:rsidR="00E92E27" w:rsidRPr="00E92E27" w:rsidRDefault="00E92E27" w:rsidP="00E92E27">
            <w:pPr>
              <w:suppressAutoHyphens/>
              <w:snapToGrid w:val="0"/>
              <w:spacing w:line="240" w:lineRule="auto"/>
              <w:ind w:firstLine="0"/>
              <w:rPr>
                <w:rFonts w:eastAsia="Times New Roman"/>
                <w:lang w:eastAsia="ar-SA"/>
              </w:rPr>
            </w:pPr>
          </w:p>
          <w:p w:rsidR="00E92E27" w:rsidRPr="00E92E27" w:rsidRDefault="00E92E27" w:rsidP="00E92E27">
            <w:pPr>
              <w:suppressAutoHyphens/>
              <w:snapToGrid w:val="0"/>
              <w:spacing w:line="240" w:lineRule="auto"/>
              <w:ind w:firstLine="0"/>
              <w:rPr>
                <w:rFonts w:eastAsia="Times New Roman"/>
                <w:lang w:eastAsia="ar-SA"/>
              </w:rPr>
            </w:pPr>
          </w:p>
        </w:tc>
      </w:tr>
      <w:tr w:rsidR="00E92E27" w:rsidRPr="00E92E27" w:rsidTr="00E92E27">
        <w:tc>
          <w:tcPr>
            <w:tcW w:w="648"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7.*</w:t>
            </w:r>
          </w:p>
        </w:tc>
        <w:tc>
          <w:tcPr>
            <w:tcW w:w="5732"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ИНН/КПП</w:t>
            </w:r>
          </w:p>
        </w:tc>
        <w:tc>
          <w:tcPr>
            <w:tcW w:w="3210" w:type="dxa"/>
            <w:tcBorders>
              <w:top w:val="single" w:sz="4" w:space="0" w:color="000000"/>
              <w:left w:val="single" w:sz="4" w:space="0" w:color="000000"/>
              <w:bottom w:val="single" w:sz="4" w:space="0" w:color="000000"/>
              <w:right w:val="single" w:sz="4" w:space="0" w:color="000000"/>
            </w:tcBorders>
          </w:tcPr>
          <w:p w:rsidR="00E92E27" w:rsidRPr="00E92E27" w:rsidRDefault="00E92E27" w:rsidP="00E92E27">
            <w:pPr>
              <w:suppressAutoHyphens/>
              <w:snapToGrid w:val="0"/>
              <w:spacing w:line="240" w:lineRule="auto"/>
              <w:ind w:firstLine="0"/>
              <w:rPr>
                <w:rFonts w:eastAsia="Times New Roman"/>
                <w:lang w:eastAsia="ar-SA"/>
              </w:rPr>
            </w:pPr>
          </w:p>
          <w:p w:rsidR="00E92E27" w:rsidRPr="00E92E27" w:rsidRDefault="00E92E27" w:rsidP="00E92E27">
            <w:pPr>
              <w:suppressAutoHyphens/>
              <w:snapToGrid w:val="0"/>
              <w:spacing w:line="240" w:lineRule="auto"/>
              <w:ind w:firstLine="0"/>
              <w:rPr>
                <w:rFonts w:eastAsia="Times New Roman"/>
                <w:lang w:eastAsia="ar-SA"/>
              </w:rPr>
            </w:pPr>
          </w:p>
        </w:tc>
      </w:tr>
    </w:tbl>
    <w:p w:rsidR="00E92E27" w:rsidRPr="00E92E27" w:rsidRDefault="00E92E27" w:rsidP="00E92E27">
      <w:pPr>
        <w:suppressAutoHyphens/>
        <w:spacing w:line="240" w:lineRule="auto"/>
        <w:ind w:firstLine="0"/>
        <w:rPr>
          <w:rFonts w:eastAsia="Times New Roman"/>
          <w:lang w:eastAsia="ar-SA"/>
        </w:rPr>
      </w:pPr>
    </w:p>
    <w:p w:rsidR="00E92E27" w:rsidRPr="00E92E27" w:rsidRDefault="00E92E27" w:rsidP="00E92E27">
      <w:pPr>
        <w:suppressAutoHyphens/>
        <w:spacing w:line="240" w:lineRule="auto"/>
        <w:ind w:firstLine="0"/>
        <w:rPr>
          <w:rFonts w:eastAsia="Times New Roman"/>
          <w:lang w:eastAsia="ar-SA"/>
        </w:rPr>
      </w:pPr>
    </w:p>
    <w:p w:rsidR="00E92E27" w:rsidRPr="00E92E27" w:rsidRDefault="00E92E27" w:rsidP="00E92E27">
      <w:pPr>
        <w:suppressAutoHyphens/>
        <w:spacing w:line="240" w:lineRule="auto"/>
        <w:ind w:firstLine="0"/>
        <w:rPr>
          <w:rFonts w:eastAsia="Times New Roman"/>
          <w:lang w:eastAsia="ar-SA"/>
        </w:rPr>
      </w:pPr>
    </w:p>
    <w:p w:rsidR="00E92E27" w:rsidRPr="00E92E27" w:rsidRDefault="00E92E27" w:rsidP="00E92E27">
      <w:pPr>
        <w:suppressAutoHyphens/>
        <w:spacing w:line="240" w:lineRule="auto"/>
        <w:ind w:firstLine="0"/>
        <w:rPr>
          <w:rFonts w:eastAsia="Times New Roman"/>
          <w:lang w:eastAsia="ar-SA"/>
        </w:rPr>
      </w:pPr>
    </w:p>
    <w:p w:rsidR="00E92E27" w:rsidRPr="00E92E27" w:rsidRDefault="00E92E27" w:rsidP="00E92E27">
      <w:pPr>
        <w:suppressAutoHyphens/>
        <w:spacing w:line="240" w:lineRule="auto"/>
        <w:ind w:firstLine="0"/>
        <w:rPr>
          <w:rFonts w:eastAsia="Times New Roman"/>
          <w:lang w:eastAsia="ar-SA"/>
        </w:rPr>
      </w:pPr>
    </w:p>
    <w:p w:rsidR="00E92E27" w:rsidRPr="00E92E27" w:rsidRDefault="00E92E27" w:rsidP="00E92E27">
      <w:pPr>
        <w:suppressAutoHyphens/>
        <w:spacing w:line="240" w:lineRule="auto"/>
        <w:ind w:firstLine="0"/>
        <w:rPr>
          <w:rFonts w:eastAsia="Times New Roman"/>
          <w:b/>
          <w:sz w:val="22"/>
          <w:szCs w:val="22"/>
          <w:lang w:eastAsia="ar-SA"/>
        </w:rPr>
      </w:pPr>
      <w:r w:rsidRPr="00E92E27">
        <w:rPr>
          <w:rFonts w:eastAsia="Times New Roman"/>
          <w:b/>
          <w:sz w:val="22"/>
          <w:szCs w:val="22"/>
          <w:lang w:eastAsia="ar-SA"/>
        </w:rPr>
        <w:t>Таблица реквизитов для физического лица (в т.ч. индивидуального предпринимателя):</w:t>
      </w:r>
    </w:p>
    <w:tbl>
      <w:tblPr>
        <w:tblW w:w="0" w:type="auto"/>
        <w:tblInd w:w="-10" w:type="dxa"/>
        <w:tblLayout w:type="fixed"/>
        <w:tblLook w:val="0000"/>
      </w:tblPr>
      <w:tblGrid>
        <w:gridCol w:w="648"/>
        <w:gridCol w:w="5732"/>
        <w:gridCol w:w="3210"/>
      </w:tblGrid>
      <w:tr w:rsidR="00E92E27" w:rsidRPr="00E92E27" w:rsidTr="00E92E27">
        <w:trPr>
          <w:trHeight w:val="474"/>
        </w:trPr>
        <w:tc>
          <w:tcPr>
            <w:tcW w:w="648"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jc w:val="center"/>
              <w:rPr>
                <w:rFonts w:eastAsia="Times New Roman"/>
                <w:lang w:eastAsia="ar-SA"/>
              </w:rPr>
            </w:pPr>
            <w:r w:rsidRPr="00E92E27">
              <w:rPr>
                <w:rFonts w:eastAsia="Times New Roman"/>
                <w:sz w:val="22"/>
                <w:szCs w:val="22"/>
                <w:lang w:eastAsia="ar-SA"/>
              </w:rPr>
              <w:t xml:space="preserve">№ </w:t>
            </w:r>
            <w:proofErr w:type="spellStart"/>
            <w:proofErr w:type="gramStart"/>
            <w:r w:rsidRPr="00E92E27">
              <w:rPr>
                <w:rFonts w:eastAsia="Times New Roman"/>
                <w:sz w:val="22"/>
                <w:szCs w:val="22"/>
                <w:lang w:eastAsia="ar-SA"/>
              </w:rPr>
              <w:t>п</w:t>
            </w:r>
            <w:proofErr w:type="spellEnd"/>
            <w:proofErr w:type="gramEnd"/>
            <w:r w:rsidRPr="00E92E27">
              <w:rPr>
                <w:rFonts w:eastAsia="Times New Roman"/>
                <w:sz w:val="22"/>
                <w:szCs w:val="22"/>
                <w:lang w:eastAsia="ar-SA"/>
              </w:rPr>
              <w:t>/</w:t>
            </w:r>
            <w:proofErr w:type="spellStart"/>
            <w:r w:rsidRPr="00E92E27">
              <w:rPr>
                <w:rFonts w:eastAsia="Times New Roman"/>
                <w:sz w:val="22"/>
                <w:szCs w:val="22"/>
                <w:lang w:eastAsia="ar-SA"/>
              </w:rPr>
              <w:t>п</w:t>
            </w:r>
            <w:proofErr w:type="spellEnd"/>
          </w:p>
        </w:tc>
        <w:tc>
          <w:tcPr>
            <w:tcW w:w="5732"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jc w:val="center"/>
              <w:rPr>
                <w:rFonts w:eastAsia="Times New Roman"/>
                <w:lang w:eastAsia="ar-SA"/>
              </w:rPr>
            </w:pPr>
            <w:r w:rsidRPr="00E92E27">
              <w:rPr>
                <w:rFonts w:eastAsia="Times New Roman"/>
                <w:sz w:val="22"/>
                <w:szCs w:val="22"/>
                <w:lang w:eastAsia="ar-SA"/>
              </w:rPr>
              <w:t>Наименование</w:t>
            </w:r>
          </w:p>
        </w:tc>
        <w:tc>
          <w:tcPr>
            <w:tcW w:w="3210" w:type="dxa"/>
            <w:tcBorders>
              <w:top w:val="single" w:sz="4" w:space="0" w:color="000000"/>
              <w:left w:val="single" w:sz="4" w:space="0" w:color="000000"/>
              <w:bottom w:val="single" w:sz="4" w:space="0" w:color="000000"/>
              <w:right w:val="single" w:sz="4" w:space="0" w:color="000000"/>
            </w:tcBorders>
          </w:tcPr>
          <w:p w:rsidR="00E92E27" w:rsidRPr="00E92E27" w:rsidRDefault="00E92E27" w:rsidP="00E92E27">
            <w:pPr>
              <w:suppressAutoHyphens/>
              <w:snapToGrid w:val="0"/>
              <w:spacing w:line="240" w:lineRule="auto"/>
              <w:ind w:firstLine="0"/>
              <w:jc w:val="center"/>
              <w:rPr>
                <w:rFonts w:eastAsia="Times New Roman"/>
                <w:lang w:eastAsia="ar-SA"/>
              </w:rPr>
            </w:pPr>
            <w:r w:rsidRPr="00E92E27">
              <w:rPr>
                <w:rFonts w:eastAsia="Times New Roman"/>
                <w:sz w:val="22"/>
                <w:szCs w:val="22"/>
                <w:lang w:eastAsia="ar-SA"/>
              </w:rPr>
              <w:t>Сведения об участнике</w:t>
            </w:r>
          </w:p>
          <w:p w:rsidR="00E92E27" w:rsidRPr="00E92E27" w:rsidRDefault="00E92E27" w:rsidP="00E92E27">
            <w:pPr>
              <w:suppressAutoHyphens/>
              <w:spacing w:line="240" w:lineRule="auto"/>
              <w:ind w:firstLine="0"/>
              <w:jc w:val="center"/>
              <w:rPr>
                <w:rFonts w:eastAsia="Times New Roman"/>
                <w:lang w:eastAsia="ar-SA"/>
              </w:rPr>
            </w:pPr>
          </w:p>
        </w:tc>
      </w:tr>
      <w:tr w:rsidR="00E92E27" w:rsidRPr="00E92E27" w:rsidTr="00E92E27">
        <w:tc>
          <w:tcPr>
            <w:tcW w:w="648"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1.</w:t>
            </w:r>
          </w:p>
        </w:tc>
        <w:tc>
          <w:tcPr>
            <w:tcW w:w="5732"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Фамилия, имя, отчество</w:t>
            </w:r>
          </w:p>
        </w:tc>
        <w:tc>
          <w:tcPr>
            <w:tcW w:w="3210" w:type="dxa"/>
            <w:tcBorders>
              <w:top w:val="single" w:sz="4" w:space="0" w:color="000000"/>
              <w:left w:val="single" w:sz="4" w:space="0" w:color="000000"/>
              <w:bottom w:val="single" w:sz="4" w:space="0" w:color="000000"/>
              <w:right w:val="single" w:sz="4" w:space="0" w:color="000000"/>
            </w:tcBorders>
          </w:tcPr>
          <w:p w:rsidR="00E92E27" w:rsidRPr="00E92E27" w:rsidRDefault="00E92E27" w:rsidP="00E92E27">
            <w:pPr>
              <w:suppressAutoHyphens/>
              <w:snapToGrid w:val="0"/>
              <w:spacing w:line="240" w:lineRule="auto"/>
              <w:ind w:firstLine="0"/>
              <w:rPr>
                <w:rFonts w:eastAsia="Times New Roman"/>
                <w:lang w:eastAsia="ar-SA"/>
              </w:rPr>
            </w:pPr>
          </w:p>
          <w:p w:rsidR="00E92E27" w:rsidRPr="00E92E27" w:rsidRDefault="00E92E27" w:rsidP="00E92E27">
            <w:pPr>
              <w:suppressAutoHyphens/>
              <w:snapToGrid w:val="0"/>
              <w:spacing w:line="240" w:lineRule="auto"/>
              <w:ind w:firstLine="0"/>
              <w:rPr>
                <w:rFonts w:eastAsia="Times New Roman"/>
                <w:lang w:eastAsia="ar-SA"/>
              </w:rPr>
            </w:pPr>
          </w:p>
        </w:tc>
      </w:tr>
      <w:tr w:rsidR="00E92E27" w:rsidRPr="00E92E27" w:rsidTr="00E92E27">
        <w:tc>
          <w:tcPr>
            <w:tcW w:w="648"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2.</w:t>
            </w:r>
          </w:p>
        </w:tc>
        <w:tc>
          <w:tcPr>
            <w:tcW w:w="5732" w:type="dxa"/>
            <w:tcBorders>
              <w:top w:val="single" w:sz="4" w:space="0" w:color="000000"/>
              <w:left w:val="single" w:sz="4" w:space="0" w:color="000000"/>
              <w:bottom w:val="single" w:sz="4" w:space="0" w:color="000000"/>
              <w:right w:val="nil"/>
            </w:tcBorders>
            <w:vAlign w:val="center"/>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Паспортные данные (серия, номер паспорта, когда и кем выдан)</w:t>
            </w:r>
          </w:p>
        </w:tc>
        <w:tc>
          <w:tcPr>
            <w:tcW w:w="3210" w:type="dxa"/>
            <w:tcBorders>
              <w:top w:val="single" w:sz="4" w:space="0" w:color="000000"/>
              <w:left w:val="single" w:sz="4" w:space="0" w:color="000000"/>
              <w:bottom w:val="single" w:sz="4" w:space="0" w:color="000000"/>
              <w:right w:val="single" w:sz="4" w:space="0" w:color="000000"/>
            </w:tcBorders>
          </w:tcPr>
          <w:p w:rsidR="00E92E27" w:rsidRPr="00E92E27" w:rsidRDefault="00E92E27" w:rsidP="00E92E27">
            <w:pPr>
              <w:suppressAutoHyphens/>
              <w:snapToGrid w:val="0"/>
              <w:spacing w:line="240" w:lineRule="auto"/>
              <w:ind w:firstLine="0"/>
              <w:rPr>
                <w:rFonts w:eastAsia="Times New Roman"/>
                <w:lang w:eastAsia="ar-SA"/>
              </w:rPr>
            </w:pPr>
          </w:p>
        </w:tc>
      </w:tr>
      <w:tr w:rsidR="00E92E27" w:rsidRPr="00E92E27" w:rsidTr="00E92E27">
        <w:tc>
          <w:tcPr>
            <w:tcW w:w="648"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3.</w:t>
            </w:r>
          </w:p>
        </w:tc>
        <w:tc>
          <w:tcPr>
            <w:tcW w:w="5732" w:type="dxa"/>
            <w:tcBorders>
              <w:top w:val="single" w:sz="4" w:space="0" w:color="000000"/>
              <w:left w:val="single" w:sz="4" w:space="0" w:color="000000"/>
              <w:bottom w:val="single" w:sz="4" w:space="0" w:color="000000"/>
              <w:right w:val="nil"/>
            </w:tcBorders>
            <w:vAlign w:val="center"/>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Дата и  место рождения</w:t>
            </w:r>
          </w:p>
        </w:tc>
        <w:tc>
          <w:tcPr>
            <w:tcW w:w="3210" w:type="dxa"/>
            <w:tcBorders>
              <w:top w:val="single" w:sz="4" w:space="0" w:color="000000"/>
              <w:left w:val="single" w:sz="4" w:space="0" w:color="000000"/>
              <w:bottom w:val="single" w:sz="4" w:space="0" w:color="000000"/>
              <w:right w:val="single" w:sz="4" w:space="0" w:color="000000"/>
            </w:tcBorders>
          </w:tcPr>
          <w:p w:rsidR="00E92E27" w:rsidRPr="00E92E27" w:rsidRDefault="00E92E27" w:rsidP="00E92E27">
            <w:pPr>
              <w:suppressAutoHyphens/>
              <w:snapToGrid w:val="0"/>
              <w:spacing w:line="240" w:lineRule="auto"/>
              <w:ind w:firstLine="0"/>
              <w:rPr>
                <w:rFonts w:eastAsia="Times New Roman"/>
                <w:lang w:eastAsia="ar-SA"/>
              </w:rPr>
            </w:pPr>
          </w:p>
          <w:p w:rsidR="00E92E27" w:rsidRPr="00E92E27" w:rsidRDefault="00E92E27" w:rsidP="00E92E27">
            <w:pPr>
              <w:suppressAutoHyphens/>
              <w:snapToGrid w:val="0"/>
              <w:spacing w:line="240" w:lineRule="auto"/>
              <w:ind w:firstLine="0"/>
              <w:rPr>
                <w:rFonts w:eastAsia="Times New Roman"/>
                <w:lang w:eastAsia="ar-SA"/>
              </w:rPr>
            </w:pPr>
          </w:p>
        </w:tc>
      </w:tr>
      <w:tr w:rsidR="00E92E27" w:rsidRPr="00E92E27" w:rsidTr="00E92E27">
        <w:tc>
          <w:tcPr>
            <w:tcW w:w="648"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4.</w:t>
            </w:r>
          </w:p>
        </w:tc>
        <w:tc>
          <w:tcPr>
            <w:tcW w:w="5732" w:type="dxa"/>
            <w:tcBorders>
              <w:top w:val="single" w:sz="4" w:space="0" w:color="000000"/>
              <w:left w:val="single" w:sz="4" w:space="0" w:color="000000"/>
              <w:bottom w:val="single" w:sz="4" w:space="0" w:color="000000"/>
              <w:right w:val="nil"/>
            </w:tcBorders>
            <w:vAlign w:val="center"/>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Сведения о месте жительства (регистрация и фактический адрес)</w:t>
            </w:r>
          </w:p>
        </w:tc>
        <w:tc>
          <w:tcPr>
            <w:tcW w:w="3210" w:type="dxa"/>
            <w:tcBorders>
              <w:top w:val="single" w:sz="4" w:space="0" w:color="000000"/>
              <w:left w:val="single" w:sz="4" w:space="0" w:color="000000"/>
              <w:bottom w:val="single" w:sz="4" w:space="0" w:color="000000"/>
              <w:right w:val="single" w:sz="4" w:space="0" w:color="000000"/>
            </w:tcBorders>
          </w:tcPr>
          <w:p w:rsidR="00E92E27" w:rsidRPr="00E92E27" w:rsidRDefault="00E92E27" w:rsidP="00E92E27">
            <w:pPr>
              <w:suppressAutoHyphens/>
              <w:snapToGrid w:val="0"/>
              <w:spacing w:line="240" w:lineRule="auto"/>
              <w:ind w:firstLine="0"/>
              <w:rPr>
                <w:rFonts w:eastAsia="Times New Roman"/>
                <w:lang w:eastAsia="ar-SA"/>
              </w:rPr>
            </w:pPr>
          </w:p>
        </w:tc>
      </w:tr>
      <w:tr w:rsidR="00E92E27" w:rsidRPr="00E92E27" w:rsidTr="00E92E27">
        <w:tc>
          <w:tcPr>
            <w:tcW w:w="648"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5.</w:t>
            </w:r>
          </w:p>
        </w:tc>
        <w:tc>
          <w:tcPr>
            <w:tcW w:w="5732" w:type="dxa"/>
            <w:tcBorders>
              <w:top w:val="single" w:sz="4" w:space="0" w:color="000000"/>
              <w:left w:val="single" w:sz="4" w:space="0" w:color="000000"/>
              <w:bottom w:val="single" w:sz="4" w:space="0" w:color="000000"/>
              <w:right w:val="nil"/>
            </w:tcBorders>
            <w:vAlign w:val="center"/>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Номер контактного телефона</w:t>
            </w:r>
          </w:p>
        </w:tc>
        <w:tc>
          <w:tcPr>
            <w:tcW w:w="3210" w:type="dxa"/>
            <w:tcBorders>
              <w:top w:val="single" w:sz="4" w:space="0" w:color="000000"/>
              <w:left w:val="single" w:sz="4" w:space="0" w:color="000000"/>
              <w:bottom w:val="single" w:sz="4" w:space="0" w:color="000000"/>
              <w:right w:val="single" w:sz="4" w:space="0" w:color="000000"/>
            </w:tcBorders>
          </w:tcPr>
          <w:p w:rsidR="00E92E27" w:rsidRPr="00E92E27" w:rsidRDefault="00E92E27" w:rsidP="00E92E27">
            <w:pPr>
              <w:suppressAutoHyphens/>
              <w:snapToGrid w:val="0"/>
              <w:spacing w:line="240" w:lineRule="auto"/>
              <w:ind w:firstLine="0"/>
              <w:rPr>
                <w:rFonts w:eastAsia="Times New Roman"/>
                <w:lang w:eastAsia="ar-SA"/>
              </w:rPr>
            </w:pPr>
          </w:p>
        </w:tc>
      </w:tr>
      <w:tr w:rsidR="00E92E27" w:rsidRPr="00E92E27" w:rsidTr="00E92E27">
        <w:tc>
          <w:tcPr>
            <w:tcW w:w="648"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6.*</w:t>
            </w:r>
          </w:p>
        </w:tc>
        <w:tc>
          <w:tcPr>
            <w:tcW w:w="5732"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 xml:space="preserve">ИНН </w:t>
            </w:r>
          </w:p>
        </w:tc>
        <w:tc>
          <w:tcPr>
            <w:tcW w:w="3210" w:type="dxa"/>
            <w:tcBorders>
              <w:top w:val="single" w:sz="4" w:space="0" w:color="000000"/>
              <w:left w:val="single" w:sz="4" w:space="0" w:color="000000"/>
              <w:bottom w:val="single" w:sz="4" w:space="0" w:color="000000"/>
              <w:right w:val="single" w:sz="4" w:space="0" w:color="000000"/>
            </w:tcBorders>
          </w:tcPr>
          <w:p w:rsidR="00E92E27" w:rsidRPr="00E92E27" w:rsidRDefault="00E92E27" w:rsidP="00E92E27">
            <w:pPr>
              <w:suppressAutoHyphens/>
              <w:snapToGrid w:val="0"/>
              <w:spacing w:line="240" w:lineRule="auto"/>
              <w:ind w:firstLine="0"/>
              <w:rPr>
                <w:rFonts w:eastAsia="Times New Roman"/>
                <w:lang w:eastAsia="ar-SA"/>
              </w:rPr>
            </w:pPr>
          </w:p>
          <w:p w:rsidR="00E92E27" w:rsidRPr="00E92E27" w:rsidRDefault="00E92E27" w:rsidP="00E92E27">
            <w:pPr>
              <w:suppressAutoHyphens/>
              <w:snapToGrid w:val="0"/>
              <w:spacing w:line="240" w:lineRule="auto"/>
              <w:ind w:firstLine="0"/>
              <w:rPr>
                <w:rFonts w:eastAsia="Times New Roman"/>
                <w:lang w:eastAsia="ar-SA"/>
              </w:rPr>
            </w:pPr>
          </w:p>
        </w:tc>
      </w:tr>
      <w:tr w:rsidR="00E92E27" w:rsidRPr="00E92E27" w:rsidTr="00E92E27">
        <w:tc>
          <w:tcPr>
            <w:tcW w:w="648"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7.*</w:t>
            </w:r>
          </w:p>
        </w:tc>
        <w:tc>
          <w:tcPr>
            <w:tcW w:w="5732"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Свидетельство о регистрации индивидуального предпринимателя (дата, номер, кем выдано)</w:t>
            </w:r>
          </w:p>
        </w:tc>
        <w:tc>
          <w:tcPr>
            <w:tcW w:w="3210" w:type="dxa"/>
            <w:tcBorders>
              <w:top w:val="single" w:sz="4" w:space="0" w:color="000000"/>
              <w:left w:val="single" w:sz="4" w:space="0" w:color="000000"/>
              <w:bottom w:val="single" w:sz="4" w:space="0" w:color="000000"/>
              <w:right w:val="single" w:sz="4" w:space="0" w:color="000000"/>
            </w:tcBorders>
          </w:tcPr>
          <w:p w:rsidR="00E92E27" w:rsidRPr="00E92E27" w:rsidRDefault="00E92E27" w:rsidP="00E92E27">
            <w:pPr>
              <w:suppressAutoHyphens/>
              <w:snapToGrid w:val="0"/>
              <w:spacing w:line="240" w:lineRule="auto"/>
              <w:ind w:firstLine="0"/>
              <w:rPr>
                <w:rFonts w:eastAsia="Times New Roman"/>
                <w:lang w:eastAsia="ar-SA"/>
              </w:rPr>
            </w:pPr>
          </w:p>
        </w:tc>
      </w:tr>
      <w:tr w:rsidR="00E92E27" w:rsidRPr="00E92E27" w:rsidTr="00E92E27">
        <w:tc>
          <w:tcPr>
            <w:tcW w:w="648"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8.*</w:t>
            </w:r>
          </w:p>
        </w:tc>
        <w:tc>
          <w:tcPr>
            <w:tcW w:w="5732"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 xml:space="preserve">Банковские реквизиты </w:t>
            </w:r>
          </w:p>
        </w:tc>
        <w:tc>
          <w:tcPr>
            <w:tcW w:w="3210" w:type="dxa"/>
            <w:tcBorders>
              <w:top w:val="single" w:sz="4" w:space="0" w:color="000000"/>
              <w:left w:val="single" w:sz="4" w:space="0" w:color="000000"/>
              <w:bottom w:val="single" w:sz="4" w:space="0" w:color="000000"/>
              <w:right w:val="single" w:sz="4" w:space="0" w:color="000000"/>
            </w:tcBorders>
          </w:tcPr>
          <w:p w:rsidR="00E92E27" w:rsidRPr="00E92E27" w:rsidRDefault="00E92E27" w:rsidP="00E92E27">
            <w:pPr>
              <w:suppressAutoHyphens/>
              <w:snapToGrid w:val="0"/>
              <w:spacing w:line="240" w:lineRule="auto"/>
              <w:ind w:firstLine="0"/>
              <w:rPr>
                <w:rFonts w:eastAsia="Times New Roman"/>
                <w:lang w:eastAsia="ar-SA"/>
              </w:rPr>
            </w:pPr>
          </w:p>
          <w:p w:rsidR="00E92E27" w:rsidRPr="00E92E27" w:rsidRDefault="00E92E27" w:rsidP="00E92E27">
            <w:pPr>
              <w:suppressAutoHyphens/>
              <w:snapToGrid w:val="0"/>
              <w:spacing w:line="240" w:lineRule="auto"/>
              <w:ind w:firstLine="0"/>
              <w:rPr>
                <w:rFonts w:eastAsia="Times New Roman"/>
                <w:lang w:eastAsia="ar-SA"/>
              </w:rPr>
            </w:pPr>
          </w:p>
        </w:tc>
      </w:tr>
      <w:tr w:rsidR="00E92E27" w:rsidRPr="00E92E27" w:rsidTr="00E92E27">
        <w:tc>
          <w:tcPr>
            <w:tcW w:w="648"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9.</w:t>
            </w:r>
          </w:p>
        </w:tc>
        <w:tc>
          <w:tcPr>
            <w:tcW w:w="5732"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Контактные телефоны (с указанием кода города)</w:t>
            </w:r>
          </w:p>
        </w:tc>
        <w:tc>
          <w:tcPr>
            <w:tcW w:w="3210" w:type="dxa"/>
            <w:tcBorders>
              <w:top w:val="single" w:sz="4" w:space="0" w:color="000000"/>
              <w:left w:val="single" w:sz="4" w:space="0" w:color="000000"/>
              <w:bottom w:val="single" w:sz="4" w:space="0" w:color="000000"/>
              <w:right w:val="single" w:sz="4" w:space="0" w:color="000000"/>
            </w:tcBorders>
          </w:tcPr>
          <w:p w:rsidR="00E92E27" w:rsidRPr="00E92E27" w:rsidRDefault="00E92E27" w:rsidP="00E92E27">
            <w:pPr>
              <w:suppressAutoHyphens/>
              <w:snapToGrid w:val="0"/>
              <w:spacing w:line="240" w:lineRule="auto"/>
              <w:ind w:firstLine="0"/>
              <w:rPr>
                <w:rFonts w:eastAsia="Times New Roman"/>
                <w:lang w:eastAsia="ar-SA"/>
              </w:rPr>
            </w:pPr>
          </w:p>
          <w:p w:rsidR="00E92E27" w:rsidRPr="00E92E27" w:rsidRDefault="00E92E27" w:rsidP="00E92E27">
            <w:pPr>
              <w:suppressAutoHyphens/>
              <w:snapToGrid w:val="0"/>
              <w:spacing w:line="240" w:lineRule="auto"/>
              <w:ind w:firstLine="0"/>
              <w:rPr>
                <w:rFonts w:eastAsia="Times New Roman"/>
                <w:lang w:eastAsia="ar-SA"/>
              </w:rPr>
            </w:pPr>
          </w:p>
        </w:tc>
      </w:tr>
      <w:tr w:rsidR="00E92E27" w:rsidRPr="00E92E27" w:rsidTr="00E92E27">
        <w:tc>
          <w:tcPr>
            <w:tcW w:w="648"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10.</w:t>
            </w:r>
          </w:p>
        </w:tc>
        <w:tc>
          <w:tcPr>
            <w:tcW w:w="5732"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Факс (с указанием кода города)</w:t>
            </w:r>
          </w:p>
        </w:tc>
        <w:tc>
          <w:tcPr>
            <w:tcW w:w="3210" w:type="dxa"/>
            <w:tcBorders>
              <w:top w:val="single" w:sz="4" w:space="0" w:color="000000"/>
              <w:left w:val="single" w:sz="4" w:space="0" w:color="000000"/>
              <w:bottom w:val="single" w:sz="4" w:space="0" w:color="000000"/>
              <w:right w:val="single" w:sz="4" w:space="0" w:color="000000"/>
            </w:tcBorders>
          </w:tcPr>
          <w:p w:rsidR="00E92E27" w:rsidRPr="00E92E27" w:rsidRDefault="00E92E27" w:rsidP="00E92E27">
            <w:pPr>
              <w:suppressAutoHyphens/>
              <w:snapToGrid w:val="0"/>
              <w:spacing w:line="240" w:lineRule="auto"/>
              <w:ind w:firstLine="0"/>
              <w:rPr>
                <w:rFonts w:eastAsia="Times New Roman"/>
                <w:lang w:eastAsia="ar-SA"/>
              </w:rPr>
            </w:pPr>
          </w:p>
          <w:p w:rsidR="00E92E27" w:rsidRPr="00E92E27" w:rsidRDefault="00E92E27" w:rsidP="00E92E27">
            <w:pPr>
              <w:suppressAutoHyphens/>
              <w:snapToGrid w:val="0"/>
              <w:spacing w:line="240" w:lineRule="auto"/>
              <w:ind w:firstLine="0"/>
              <w:rPr>
                <w:rFonts w:eastAsia="Times New Roman"/>
                <w:lang w:eastAsia="ar-SA"/>
              </w:rPr>
            </w:pPr>
          </w:p>
        </w:tc>
      </w:tr>
      <w:tr w:rsidR="00E92E27" w:rsidRPr="00E92E27" w:rsidTr="00E92E27">
        <w:tc>
          <w:tcPr>
            <w:tcW w:w="648"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11.</w:t>
            </w:r>
          </w:p>
        </w:tc>
        <w:tc>
          <w:tcPr>
            <w:tcW w:w="5732" w:type="dxa"/>
            <w:tcBorders>
              <w:top w:val="single" w:sz="4" w:space="0" w:color="000000"/>
              <w:left w:val="single" w:sz="4" w:space="0" w:color="000000"/>
              <w:bottom w:val="single" w:sz="4" w:space="0" w:color="000000"/>
              <w:right w:val="nil"/>
            </w:tcBorders>
          </w:tcPr>
          <w:p w:rsidR="00E92E27" w:rsidRPr="00E92E27" w:rsidRDefault="00E92E27" w:rsidP="00E92E27">
            <w:pPr>
              <w:suppressAutoHyphens/>
              <w:snapToGrid w:val="0"/>
              <w:spacing w:line="240" w:lineRule="auto"/>
              <w:ind w:firstLine="0"/>
              <w:rPr>
                <w:rFonts w:eastAsia="Times New Roman"/>
                <w:lang w:eastAsia="ar-SA"/>
              </w:rPr>
            </w:pPr>
            <w:r w:rsidRPr="00E92E27">
              <w:rPr>
                <w:rFonts w:eastAsia="Times New Roman"/>
                <w:sz w:val="22"/>
                <w:szCs w:val="22"/>
                <w:lang w:eastAsia="ar-SA"/>
              </w:rPr>
              <w:t>Адрес электронной почты</w:t>
            </w:r>
          </w:p>
        </w:tc>
        <w:tc>
          <w:tcPr>
            <w:tcW w:w="3210" w:type="dxa"/>
            <w:tcBorders>
              <w:top w:val="single" w:sz="4" w:space="0" w:color="000000"/>
              <w:left w:val="single" w:sz="4" w:space="0" w:color="000000"/>
              <w:bottom w:val="single" w:sz="4" w:space="0" w:color="000000"/>
              <w:right w:val="single" w:sz="4" w:space="0" w:color="000000"/>
            </w:tcBorders>
          </w:tcPr>
          <w:p w:rsidR="00E92E27" w:rsidRPr="00E92E27" w:rsidRDefault="00E92E27" w:rsidP="00E92E27">
            <w:pPr>
              <w:suppressAutoHyphens/>
              <w:snapToGrid w:val="0"/>
              <w:spacing w:line="240" w:lineRule="auto"/>
              <w:ind w:firstLine="0"/>
              <w:rPr>
                <w:rFonts w:eastAsia="Times New Roman"/>
                <w:lang w:eastAsia="ar-SA"/>
              </w:rPr>
            </w:pPr>
          </w:p>
          <w:p w:rsidR="00E92E27" w:rsidRPr="00E92E27" w:rsidRDefault="00E92E27" w:rsidP="00E92E27">
            <w:pPr>
              <w:suppressAutoHyphens/>
              <w:snapToGrid w:val="0"/>
              <w:spacing w:line="240" w:lineRule="auto"/>
              <w:ind w:firstLine="0"/>
              <w:rPr>
                <w:rFonts w:eastAsia="Times New Roman"/>
                <w:lang w:eastAsia="ar-SA"/>
              </w:rPr>
            </w:pPr>
          </w:p>
        </w:tc>
      </w:tr>
    </w:tbl>
    <w:p w:rsidR="00E92E27" w:rsidRPr="00E92E27" w:rsidRDefault="00E92E27" w:rsidP="00E92E27">
      <w:pPr>
        <w:suppressAutoHyphens/>
        <w:spacing w:line="216" w:lineRule="auto"/>
        <w:ind w:firstLine="0"/>
        <w:rPr>
          <w:rFonts w:eastAsia="Times New Roman"/>
          <w:sz w:val="22"/>
          <w:szCs w:val="22"/>
          <w:lang w:eastAsia="ar-SA"/>
        </w:rPr>
      </w:pPr>
      <w:r w:rsidRPr="00E92E27">
        <w:rPr>
          <w:rFonts w:eastAsia="Times New Roman"/>
          <w:sz w:val="22"/>
          <w:szCs w:val="22"/>
          <w:lang w:eastAsia="ar-SA"/>
        </w:rPr>
        <w:t xml:space="preserve"> </w:t>
      </w:r>
    </w:p>
    <w:p w:rsidR="00E92E27" w:rsidRPr="00E92E27" w:rsidRDefault="00E92E27" w:rsidP="00E92E27">
      <w:pPr>
        <w:suppressAutoHyphens/>
        <w:spacing w:line="216" w:lineRule="auto"/>
        <w:ind w:firstLine="0"/>
        <w:rPr>
          <w:rFonts w:eastAsia="Times New Roman"/>
          <w:i/>
          <w:sz w:val="22"/>
          <w:szCs w:val="22"/>
          <w:lang w:eastAsia="ar-SA"/>
        </w:rPr>
      </w:pPr>
      <w:r w:rsidRPr="00E92E27">
        <w:rPr>
          <w:rFonts w:eastAsia="Times New Roman"/>
          <w:sz w:val="22"/>
          <w:szCs w:val="22"/>
          <w:lang w:eastAsia="ar-SA"/>
        </w:rPr>
        <w:t>*</w:t>
      </w:r>
      <w:r w:rsidRPr="00E92E27">
        <w:rPr>
          <w:rFonts w:eastAsia="Times New Roman"/>
          <w:i/>
          <w:sz w:val="22"/>
          <w:szCs w:val="22"/>
          <w:lang w:eastAsia="ar-SA"/>
        </w:rPr>
        <w:t>сведения, указанные в обозначенных*(звездочкой) пунктах, предоставляются по желанию заявителя, не предоставление этих сведений не будет являться основанием для отклонения заявки на участие в аукционе.</w:t>
      </w:r>
    </w:p>
    <w:p w:rsidR="00E92E27" w:rsidRPr="00E92E27" w:rsidRDefault="00E92E27" w:rsidP="00E92E27">
      <w:pPr>
        <w:suppressAutoHyphens/>
        <w:spacing w:line="216" w:lineRule="auto"/>
        <w:ind w:firstLine="567"/>
        <w:rPr>
          <w:rFonts w:eastAsia="Times New Roman"/>
          <w:sz w:val="22"/>
          <w:szCs w:val="22"/>
          <w:lang w:eastAsia="ar-SA"/>
        </w:rPr>
      </w:pPr>
    </w:p>
    <w:p w:rsidR="00E92E27" w:rsidRPr="00E92E27" w:rsidRDefault="00E92E27" w:rsidP="00E92E27">
      <w:pPr>
        <w:suppressAutoHyphens/>
        <w:spacing w:line="216" w:lineRule="auto"/>
        <w:ind w:firstLine="567"/>
        <w:rPr>
          <w:rFonts w:eastAsia="Times New Roman"/>
          <w:sz w:val="22"/>
          <w:szCs w:val="22"/>
          <w:lang w:eastAsia="ar-SA"/>
        </w:rPr>
      </w:pPr>
      <w:r w:rsidRPr="00E92E27">
        <w:rPr>
          <w:rFonts w:eastAsia="Times New Roman"/>
          <w:sz w:val="22"/>
          <w:szCs w:val="22"/>
          <w:lang w:eastAsia="ar-SA"/>
        </w:rPr>
        <w:t>3. Настоящим гарантируем достоверность представленной нами в предложении информации.</w:t>
      </w:r>
    </w:p>
    <w:p w:rsidR="00E92E27" w:rsidRPr="00E92E27" w:rsidRDefault="00E92E27" w:rsidP="00E92E27">
      <w:pPr>
        <w:suppressAutoHyphens/>
        <w:spacing w:line="216" w:lineRule="auto"/>
        <w:ind w:firstLine="567"/>
        <w:rPr>
          <w:rFonts w:eastAsia="Times New Roman"/>
          <w:sz w:val="22"/>
          <w:szCs w:val="22"/>
          <w:lang w:eastAsia="ar-SA"/>
        </w:rPr>
      </w:pPr>
      <w:r w:rsidRPr="00E92E27">
        <w:rPr>
          <w:rFonts w:eastAsia="Times New Roman"/>
          <w:sz w:val="22"/>
          <w:szCs w:val="22"/>
          <w:lang w:eastAsia="ar-SA"/>
        </w:rPr>
        <w:t xml:space="preserve">4. В случае признания нас победителем аукциона, мы берем на себя обязательства подписать договор, в соответствии с требованиями документации об аукционе и наших предложений о цене, в течение пяти дней </w:t>
      </w:r>
      <w:proofErr w:type="gramStart"/>
      <w:r w:rsidRPr="00E92E27">
        <w:rPr>
          <w:rFonts w:eastAsia="Times New Roman"/>
          <w:sz w:val="22"/>
          <w:szCs w:val="22"/>
          <w:lang w:eastAsia="ar-SA"/>
        </w:rPr>
        <w:t>с даты подведения</w:t>
      </w:r>
      <w:proofErr w:type="gramEnd"/>
      <w:r w:rsidRPr="00E92E27">
        <w:rPr>
          <w:rFonts w:eastAsia="Times New Roman"/>
          <w:sz w:val="22"/>
          <w:szCs w:val="22"/>
          <w:lang w:eastAsia="ar-SA"/>
        </w:rPr>
        <w:t xml:space="preserve"> итогов аукциона.</w:t>
      </w:r>
    </w:p>
    <w:p w:rsidR="00E92E27" w:rsidRPr="00E92E27" w:rsidRDefault="00E92E27" w:rsidP="00E92E27">
      <w:pPr>
        <w:suppressAutoHyphens/>
        <w:spacing w:line="216" w:lineRule="auto"/>
        <w:ind w:firstLine="567"/>
        <w:rPr>
          <w:rFonts w:eastAsia="Times New Roman"/>
          <w:sz w:val="22"/>
          <w:szCs w:val="22"/>
          <w:lang w:eastAsia="ar-SA"/>
        </w:rPr>
      </w:pPr>
      <w:r w:rsidRPr="00E92E27">
        <w:rPr>
          <w:rFonts w:eastAsia="Times New Roman"/>
          <w:sz w:val="22"/>
          <w:szCs w:val="22"/>
          <w:lang w:eastAsia="ar-SA"/>
        </w:rPr>
        <w:t>5. Цель использования имущества, являющегося предметом договора аренды, _____________</w:t>
      </w:r>
    </w:p>
    <w:p w:rsidR="00E92E27" w:rsidRPr="00E92E27" w:rsidRDefault="00E92E27" w:rsidP="00E92E27">
      <w:pPr>
        <w:suppressAutoHyphens/>
        <w:spacing w:line="216" w:lineRule="auto"/>
        <w:ind w:firstLine="567"/>
        <w:rPr>
          <w:rFonts w:eastAsia="Times New Roman"/>
          <w:sz w:val="22"/>
          <w:szCs w:val="22"/>
          <w:lang w:eastAsia="ar-SA"/>
        </w:rPr>
      </w:pPr>
      <w:r w:rsidRPr="00E92E27">
        <w:rPr>
          <w:rFonts w:eastAsia="Times New Roman"/>
          <w:sz w:val="22"/>
          <w:szCs w:val="22"/>
          <w:lang w:eastAsia="ar-SA"/>
        </w:rPr>
        <w:t>6. Сообщаем, что для оперативного уведомления нас по вопросам организационного характера и взаимодействия с арендодателем, уполномоченным лицом нами выбран ________________________ тел. _______________________________________ адрес: _____________________________________________</w:t>
      </w:r>
    </w:p>
    <w:p w:rsidR="00E92E27" w:rsidRPr="00E92E27" w:rsidRDefault="00E92E27" w:rsidP="00E92E27">
      <w:pPr>
        <w:suppressAutoHyphens/>
        <w:spacing w:line="216" w:lineRule="auto"/>
        <w:ind w:firstLine="567"/>
        <w:jc w:val="center"/>
        <w:rPr>
          <w:rFonts w:eastAsia="Times New Roman"/>
          <w:sz w:val="22"/>
          <w:szCs w:val="22"/>
          <w:lang w:eastAsia="ar-SA"/>
        </w:rPr>
      </w:pPr>
      <w:r w:rsidRPr="00E92E27">
        <w:rPr>
          <w:rFonts w:eastAsia="Times New Roman"/>
          <w:sz w:val="22"/>
          <w:szCs w:val="22"/>
          <w:lang w:eastAsia="ar-SA"/>
        </w:rPr>
        <w:t>(краткая информация уполномоченного лица)</w:t>
      </w:r>
    </w:p>
    <w:p w:rsidR="00E92E27" w:rsidRPr="00E92E27" w:rsidRDefault="00E92E27" w:rsidP="00E92E27">
      <w:pPr>
        <w:suppressAutoHyphens/>
        <w:spacing w:line="216" w:lineRule="auto"/>
        <w:ind w:firstLine="567"/>
        <w:rPr>
          <w:rFonts w:eastAsia="Times New Roman"/>
          <w:sz w:val="22"/>
          <w:szCs w:val="22"/>
          <w:lang w:eastAsia="ar-SA"/>
        </w:rPr>
      </w:pPr>
      <w:r w:rsidRPr="00E92E27">
        <w:rPr>
          <w:rFonts w:eastAsia="Times New Roman"/>
          <w:sz w:val="22"/>
          <w:szCs w:val="22"/>
          <w:lang w:eastAsia="ar-SA"/>
        </w:rPr>
        <w:t xml:space="preserve"> </w:t>
      </w:r>
    </w:p>
    <w:p w:rsidR="00E92E27" w:rsidRPr="00E92E27" w:rsidRDefault="00E92E27" w:rsidP="00E92E27">
      <w:pPr>
        <w:suppressAutoHyphens/>
        <w:spacing w:line="216" w:lineRule="auto"/>
        <w:ind w:firstLine="567"/>
        <w:rPr>
          <w:rFonts w:eastAsia="Times New Roman"/>
          <w:sz w:val="22"/>
          <w:szCs w:val="22"/>
          <w:lang w:eastAsia="ar-SA"/>
        </w:rPr>
      </w:pPr>
      <w:r w:rsidRPr="00E92E27">
        <w:rPr>
          <w:rFonts w:eastAsia="Times New Roman"/>
          <w:sz w:val="22"/>
          <w:szCs w:val="22"/>
          <w:lang w:eastAsia="ar-SA"/>
        </w:rPr>
        <w:t>7. Корреспонденцию в наш адрес просим направлять по адресу:</w:t>
      </w:r>
    </w:p>
    <w:p w:rsidR="00E92E27" w:rsidRPr="00E92E27" w:rsidRDefault="00E92E27" w:rsidP="00E92E27">
      <w:pPr>
        <w:suppressAutoHyphens/>
        <w:spacing w:line="216" w:lineRule="auto"/>
        <w:ind w:firstLine="567"/>
        <w:rPr>
          <w:rFonts w:eastAsia="Times New Roman"/>
          <w:sz w:val="22"/>
          <w:szCs w:val="22"/>
          <w:lang w:eastAsia="ar-SA"/>
        </w:rPr>
      </w:pPr>
      <w:r w:rsidRPr="00E92E27">
        <w:rPr>
          <w:rFonts w:eastAsia="Times New Roman"/>
          <w:sz w:val="22"/>
          <w:szCs w:val="22"/>
          <w:lang w:eastAsia="ar-SA"/>
        </w:rPr>
        <w:t>___________________________________________________________________________</w:t>
      </w:r>
    </w:p>
    <w:p w:rsidR="00E92E27" w:rsidRPr="00E92E27" w:rsidRDefault="00E92E27" w:rsidP="00E92E27">
      <w:pPr>
        <w:suppressAutoHyphens/>
        <w:spacing w:line="216" w:lineRule="auto"/>
        <w:ind w:firstLine="567"/>
        <w:rPr>
          <w:rFonts w:eastAsia="Times New Roman"/>
          <w:sz w:val="22"/>
          <w:szCs w:val="22"/>
          <w:lang w:eastAsia="ar-SA"/>
        </w:rPr>
      </w:pPr>
    </w:p>
    <w:p w:rsidR="00E92E27" w:rsidRPr="00E92E27" w:rsidRDefault="00E92E27" w:rsidP="00E92E27">
      <w:pPr>
        <w:suppressAutoHyphens/>
        <w:spacing w:line="216" w:lineRule="auto"/>
        <w:ind w:firstLine="567"/>
        <w:rPr>
          <w:rFonts w:eastAsia="Times New Roman"/>
          <w:sz w:val="22"/>
          <w:szCs w:val="22"/>
          <w:lang w:eastAsia="ar-SA"/>
        </w:rPr>
      </w:pPr>
      <w:r w:rsidRPr="00E92E27">
        <w:rPr>
          <w:rFonts w:eastAsia="Times New Roman"/>
          <w:sz w:val="22"/>
          <w:szCs w:val="22"/>
          <w:lang w:eastAsia="ar-SA"/>
        </w:rPr>
        <w:t>8. К настоящей заявке прилагаются  документы, указанные в описи.</w:t>
      </w:r>
    </w:p>
    <w:p w:rsidR="00E92E27" w:rsidRPr="00E92E27" w:rsidRDefault="00E92E27" w:rsidP="00E92E27">
      <w:pPr>
        <w:suppressAutoHyphens/>
        <w:spacing w:line="216" w:lineRule="auto"/>
        <w:ind w:firstLine="567"/>
        <w:rPr>
          <w:rFonts w:eastAsia="Times New Roman"/>
          <w:sz w:val="22"/>
          <w:szCs w:val="22"/>
          <w:lang w:eastAsia="ar-SA"/>
        </w:rPr>
      </w:pPr>
    </w:p>
    <w:p w:rsidR="00E92E27" w:rsidRPr="00E92E27" w:rsidRDefault="00E92E27" w:rsidP="00E92E27">
      <w:pPr>
        <w:suppressAutoHyphens/>
        <w:spacing w:line="216" w:lineRule="auto"/>
        <w:ind w:firstLine="0"/>
        <w:rPr>
          <w:rFonts w:eastAsia="Times New Roman"/>
          <w:sz w:val="22"/>
          <w:szCs w:val="22"/>
          <w:lang w:eastAsia="ar-SA"/>
        </w:rPr>
      </w:pPr>
    </w:p>
    <w:p w:rsidR="00E92E27" w:rsidRPr="00E92E27" w:rsidRDefault="00E92E27" w:rsidP="00E92E27">
      <w:pPr>
        <w:suppressAutoHyphens/>
        <w:spacing w:line="216" w:lineRule="auto"/>
        <w:ind w:firstLine="567"/>
        <w:rPr>
          <w:rFonts w:eastAsia="Times New Roman"/>
          <w:sz w:val="22"/>
          <w:szCs w:val="22"/>
          <w:lang w:eastAsia="ar-SA"/>
        </w:rPr>
      </w:pPr>
    </w:p>
    <w:p w:rsidR="00E92E27" w:rsidRPr="00E92E27" w:rsidRDefault="00E92E27" w:rsidP="00E92E27">
      <w:pPr>
        <w:suppressAutoHyphens/>
        <w:spacing w:line="240" w:lineRule="auto"/>
        <w:ind w:firstLine="0"/>
        <w:jc w:val="left"/>
        <w:rPr>
          <w:rFonts w:eastAsia="Times New Roman"/>
          <w:lang w:eastAsia="ar-SA"/>
        </w:rPr>
      </w:pPr>
      <w:r w:rsidRPr="00E92E27">
        <w:rPr>
          <w:rFonts w:eastAsia="Times New Roman"/>
          <w:lang w:eastAsia="ar-SA"/>
        </w:rPr>
        <w:t>Подпись заявителя</w:t>
      </w:r>
    </w:p>
    <w:p w:rsidR="00E92E27" w:rsidRPr="00E92E27" w:rsidRDefault="00E92E27" w:rsidP="00E92E27">
      <w:pPr>
        <w:suppressAutoHyphens/>
        <w:spacing w:line="216" w:lineRule="auto"/>
        <w:ind w:firstLine="0"/>
        <w:rPr>
          <w:rFonts w:eastAsia="Times New Roman"/>
          <w:sz w:val="22"/>
          <w:szCs w:val="22"/>
          <w:lang w:eastAsia="ar-SA"/>
        </w:rPr>
      </w:pPr>
      <w:r w:rsidRPr="00E92E27">
        <w:rPr>
          <w:rFonts w:eastAsia="Times New Roman"/>
          <w:lang w:eastAsia="ar-SA"/>
        </w:rPr>
        <w:t>или его уполномоченного лица</w:t>
      </w:r>
      <w:r w:rsidRPr="00E92E27">
        <w:rPr>
          <w:rFonts w:eastAsia="Times New Roman"/>
          <w:sz w:val="22"/>
          <w:szCs w:val="22"/>
          <w:lang w:eastAsia="ar-SA"/>
        </w:rPr>
        <w:t xml:space="preserve"> _____________________________________ (Ф.И.О.)</w:t>
      </w:r>
    </w:p>
    <w:p w:rsidR="00E92E27" w:rsidRPr="00E92E27" w:rsidRDefault="00E92E27" w:rsidP="00E92E27">
      <w:pPr>
        <w:suppressAutoHyphens/>
        <w:spacing w:line="216" w:lineRule="auto"/>
        <w:ind w:firstLine="567"/>
        <w:rPr>
          <w:rFonts w:eastAsia="Times New Roman"/>
          <w:sz w:val="22"/>
          <w:szCs w:val="22"/>
          <w:lang w:eastAsia="ar-SA"/>
        </w:rPr>
      </w:pPr>
    </w:p>
    <w:p w:rsidR="00E92E27" w:rsidRPr="00E92E27" w:rsidRDefault="00E92E27" w:rsidP="00E92E27">
      <w:pPr>
        <w:suppressAutoHyphens/>
        <w:spacing w:line="216" w:lineRule="auto"/>
        <w:ind w:firstLine="567"/>
        <w:rPr>
          <w:rFonts w:eastAsia="Times New Roman"/>
          <w:sz w:val="22"/>
          <w:szCs w:val="22"/>
          <w:lang w:eastAsia="ar-SA"/>
        </w:rPr>
      </w:pPr>
    </w:p>
    <w:p w:rsidR="00E92E27" w:rsidRPr="00E92E27" w:rsidRDefault="00E92E27" w:rsidP="00E92E27">
      <w:pPr>
        <w:suppressAutoHyphens/>
        <w:spacing w:line="216" w:lineRule="auto"/>
        <w:ind w:firstLine="567"/>
        <w:rPr>
          <w:rFonts w:eastAsia="Times New Roman"/>
          <w:sz w:val="22"/>
          <w:szCs w:val="22"/>
          <w:lang w:eastAsia="ar-SA"/>
        </w:rPr>
      </w:pPr>
      <w:r w:rsidRPr="00E92E27">
        <w:rPr>
          <w:rFonts w:eastAsia="Times New Roman"/>
          <w:sz w:val="22"/>
          <w:szCs w:val="22"/>
          <w:lang w:eastAsia="ar-SA"/>
        </w:rPr>
        <w:t>М.П.</w:t>
      </w:r>
    </w:p>
    <w:p w:rsidR="00E92E27" w:rsidRPr="00E92E27" w:rsidRDefault="00E92E27" w:rsidP="00E92E27">
      <w:pPr>
        <w:widowControl w:val="0"/>
        <w:suppressAutoHyphens/>
        <w:autoSpaceDE w:val="0"/>
        <w:spacing w:line="240" w:lineRule="auto"/>
        <w:ind w:firstLine="480"/>
        <w:rPr>
          <w:rFonts w:eastAsia="Arial" w:cs="Arial"/>
          <w:lang w:eastAsia="ar-SA"/>
        </w:rPr>
      </w:pPr>
    </w:p>
    <w:p w:rsidR="00E92E27" w:rsidRPr="00E92E27" w:rsidRDefault="00E92E27" w:rsidP="00E92E27">
      <w:pPr>
        <w:widowControl w:val="0"/>
        <w:suppressAutoHyphens/>
        <w:autoSpaceDE w:val="0"/>
        <w:spacing w:line="240" w:lineRule="auto"/>
        <w:ind w:firstLine="480"/>
        <w:rPr>
          <w:rFonts w:eastAsia="Arial" w:cs="Arial"/>
          <w:lang w:eastAsia="ar-SA"/>
        </w:rPr>
      </w:pPr>
    </w:p>
    <w:p w:rsidR="00E92E27" w:rsidRPr="00E92E27" w:rsidRDefault="00E92E27" w:rsidP="00E92E27">
      <w:pPr>
        <w:suppressAutoHyphens/>
        <w:spacing w:line="240" w:lineRule="auto"/>
        <w:ind w:firstLine="720"/>
        <w:jc w:val="center"/>
        <w:rPr>
          <w:rFonts w:eastAsia="Times New Roman"/>
          <w:bCs/>
          <w:sz w:val="22"/>
          <w:szCs w:val="22"/>
          <w:lang w:eastAsia="ar-SA"/>
        </w:rPr>
      </w:pPr>
      <w:r w:rsidRPr="00E92E27">
        <w:rPr>
          <w:rFonts w:eastAsia="Times New Roman"/>
          <w:bCs/>
          <w:sz w:val="22"/>
          <w:szCs w:val="22"/>
          <w:lang w:eastAsia="ar-SA"/>
        </w:rPr>
        <w:t xml:space="preserve">                                                                               </w:t>
      </w:r>
    </w:p>
    <w:p w:rsidR="00E92E27" w:rsidRPr="00E92E27" w:rsidRDefault="00E92E27" w:rsidP="00E92E27">
      <w:pPr>
        <w:pageBreakBefore/>
        <w:suppressAutoHyphens/>
        <w:spacing w:line="240" w:lineRule="auto"/>
        <w:ind w:firstLine="720"/>
        <w:jc w:val="left"/>
        <w:rPr>
          <w:rFonts w:eastAsia="Times New Roman"/>
          <w:b/>
          <w:caps/>
          <w:sz w:val="26"/>
          <w:szCs w:val="26"/>
          <w:lang w:eastAsia="ar-SA"/>
        </w:rPr>
      </w:pPr>
      <w:r w:rsidRPr="00E92E27">
        <w:rPr>
          <w:rFonts w:eastAsia="Times New Roman"/>
          <w:b/>
          <w:caps/>
          <w:sz w:val="26"/>
          <w:szCs w:val="26"/>
          <w:lang w:eastAsia="ar-SA"/>
        </w:rPr>
        <w:lastRenderedPageBreak/>
        <w:t xml:space="preserve">                                   договор аренды</w:t>
      </w:r>
    </w:p>
    <w:p w:rsidR="00E92E27" w:rsidRPr="00E92E27" w:rsidRDefault="00E92E27" w:rsidP="00E92E27">
      <w:pPr>
        <w:widowControl w:val="0"/>
        <w:suppressAutoHyphens/>
        <w:autoSpaceDE w:val="0"/>
        <w:spacing w:line="240" w:lineRule="auto"/>
        <w:ind w:firstLine="480"/>
        <w:rPr>
          <w:rFonts w:eastAsia="Arial"/>
          <w:sz w:val="26"/>
          <w:szCs w:val="26"/>
          <w:lang w:eastAsia="ar-SA"/>
        </w:rPr>
      </w:pPr>
      <w:r w:rsidRPr="00E92E27">
        <w:rPr>
          <w:rFonts w:eastAsia="Arial"/>
          <w:sz w:val="26"/>
          <w:szCs w:val="26"/>
          <w:lang w:eastAsia="ar-SA"/>
        </w:rPr>
        <w:t xml:space="preserve">                           Нежилого помещения №  </w:t>
      </w:r>
    </w:p>
    <w:p w:rsidR="00E92E27" w:rsidRPr="00E92E27" w:rsidRDefault="00E92E27" w:rsidP="00E92E27">
      <w:pPr>
        <w:widowControl w:val="0"/>
        <w:suppressAutoHyphens/>
        <w:autoSpaceDE w:val="0"/>
        <w:spacing w:line="240" w:lineRule="auto"/>
        <w:ind w:firstLine="480"/>
        <w:rPr>
          <w:rFonts w:eastAsia="Arial"/>
          <w:sz w:val="26"/>
          <w:szCs w:val="26"/>
          <w:lang w:eastAsia="ar-SA"/>
        </w:rPr>
      </w:pPr>
    </w:p>
    <w:p w:rsidR="00E92E27" w:rsidRPr="00E92E27" w:rsidRDefault="00E92E27" w:rsidP="00E92E27">
      <w:pPr>
        <w:suppressAutoHyphens/>
        <w:spacing w:line="240" w:lineRule="auto"/>
        <w:ind w:firstLine="0"/>
        <w:rPr>
          <w:rFonts w:eastAsia="Times New Roman"/>
          <w:i/>
          <w:iCs/>
          <w:sz w:val="26"/>
          <w:szCs w:val="26"/>
          <w:lang w:eastAsia="ar-SA"/>
        </w:rPr>
      </w:pPr>
      <w:r w:rsidRPr="00E92E27">
        <w:rPr>
          <w:rFonts w:eastAsia="Times New Roman"/>
          <w:sz w:val="26"/>
          <w:szCs w:val="26"/>
          <w:lang w:eastAsia="ar-SA"/>
        </w:rPr>
        <w:t xml:space="preserve">   с</w:t>
      </w:r>
      <w:proofErr w:type="gramStart"/>
      <w:r w:rsidRPr="00E92E27">
        <w:rPr>
          <w:rFonts w:eastAsia="Times New Roman"/>
          <w:sz w:val="26"/>
          <w:szCs w:val="26"/>
          <w:lang w:eastAsia="ar-SA"/>
        </w:rPr>
        <w:t>.К</w:t>
      </w:r>
      <w:proofErr w:type="gramEnd"/>
      <w:r w:rsidRPr="00E92E27">
        <w:rPr>
          <w:rFonts w:eastAsia="Times New Roman"/>
          <w:sz w:val="26"/>
          <w:szCs w:val="26"/>
          <w:lang w:eastAsia="ar-SA"/>
        </w:rPr>
        <w:t>учки                                                                                            «__»__________21г.</w:t>
      </w:r>
    </w:p>
    <w:p w:rsidR="00E92E27" w:rsidRPr="00E92E27" w:rsidRDefault="00E92E27" w:rsidP="00E92E27">
      <w:pPr>
        <w:suppressAutoHyphens/>
        <w:spacing w:line="240" w:lineRule="auto"/>
        <w:ind w:firstLine="0"/>
        <w:jc w:val="center"/>
        <w:rPr>
          <w:rFonts w:eastAsia="Times New Roman"/>
          <w:bCs/>
          <w:iCs/>
          <w:sz w:val="26"/>
          <w:szCs w:val="26"/>
          <w:lang w:eastAsia="ar-SA"/>
        </w:rPr>
      </w:pPr>
    </w:p>
    <w:p w:rsidR="00E92E27" w:rsidRPr="00E92E27" w:rsidRDefault="00E92E27" w:rsidP="00E92E27">
      <w:pPr>
        <w:suppressAutoHyphens/>
        <w:spacing w:line="240" w:lineRule="auto"/>
        <w:ind w:left="5580" w:firstLine="0"/>
        <w:jc w:val="left"/>
        <w:rPr>
          <w:rFonts w:eastAsia="Times New Roman"/>
          <w:sz w:val="26"/>
          <w:szCs w:val="26"/>
          <w:lang w:eastAsia="ar-SA"/>
        </w:rPr>
      </w:pPr>
    </w:p>
    <w:p w:rsidR="00E92E27" w:rsidRPr="00E92E27" w:rsidRDefault="00E92E27" w:rsidP="00E92E27">
      <w:pPr>
        <w:suppressAutoHyphens/>
        <w:spacing w:line="240" w:lineRule="auto"/>
        <w:ind w:firstLine="0"/>
        <w:jc w:val="left"/>
        <w:rPr>
          <w:rFonts w:eastAsia="Times New Roman"/>
          <w:sz w:val="26"/>
          <w:szCs w:val="26"/>
          <w:lang w:eastAsia="ar-SA"/>
        </w:rPr>
      </w:pPr>
    </w:p>
    <w:p w:rsidR="00E92E27" w:rsidRPr="00E92E27" w:rsidRDefault="00E92E27" w:rsidP="00E92E27">
      <w:pPr>
        <w:suppressAutoHyphens/>
        <w:spacing w:line="240" w:lineRule="auto"/>
        <w:ind w:firstLine="540"/>
        <w:rPr>
          <w:rFonts w:eastAsia="Times New Roman"/>
          <w:sz w:val="26"/>
          <w:szCs w:val="26"/>
          <w:lang w:eastAsia="ar-SA"/>
        </w:rPr>
      </w:pPr>
      <w:r w:rsidRPr="00E92E27">
        <w:rPr>
          <w:rFonts w:eastAsia="Times New Roman"/>
          <w:sz w:val="26"/>
          <w:szCs w:val="26"/>
          <w:lang w:eastAsia="ar-SA"/>
        </w:rPr>
        <w:t xml:space="preserve">Администрация </w:t>
      </w:r>
      <w:proofErr w:type="spellStart"/>
      <w:r w:rsidRPr="00E92E27">
        <w:rPr>
          <w:rFonts w:eastAsia="Times New Roman"/>
          <w:sz w:val="26"/>
          <w:szCs w:val="26"/>
          <w:lang w:eastAsia="ar-SA"/>
        </w:rPr>
        <w:t>Кучкинского</w:t>
      </w:r>
      <w:proofErr w:type="spellEnd"/>
      <w:r w:rsidRPr="00E92E27">
        <w:rPr>
          <w:rFonts w:eastAsia="Times New Roman"/>
          <w:sz w:val="26"/>
          <w:szCs w:val="26"/>
          <w:lang w:eastAsia="ar-SA"/>
        </w:rPr>
        <w:t xml:space="preserve"> сельсовета именуемая в дальнейшем «Арендодатель», в лице главы администрации _________________, действующего на основании Устава </w:t>
      </w:r>
      <w:proofErr w:type="spellStart"/>
      <w:r w:rsidRPr="00E92E27">
        <w:rPr>
          <w:rFonts w:eastAsia="Times New Roman"/>
          <w:sz w:val="26"/>
          <w:szCs w:val="26"/>
          <w:lang w:eastAsia="ar-SA"/>
        </w:rPr>
        <w:t>Кучкинского</w:t>
      </w:r>
      <w:proofErr w:type="spellEnd"/>
      <w:r w:rsidRPr="00E92E27">
        <w:rPr>
          <w:rFonts w:eastAsia="Times New Roman"/>
          <w:sz w:val="26"/>
          <w:szCs w:val="26"/>
          <w:lang w:eastAsia="ar-SA"/>
        </w:rPr>
        <w:t xml:space="preserve"> сельсовета,</w:t>
      </w:r>
      <w:proofErr w:type="gramStart"/>
      <w:r w:rsidRPr="00E92E27">
        <w:rPr>
          <w:rFonts w:eastAsia="Times New Roman"/>
          <w:sz w:val="26"/>
          <w:szCs w:val="26"/>
          <w:lang w:eastAsia="ar-SA"/>
        </w:rPr>
        <w:t xml:space="preserve"> ,</w:t>
      </w:r>
      <w:proofErr w:type="gramEnd"/>
      <w:r w:rsidRPr="00E92E27">
        <w:rPr>
          <w:rFonts w:eastAsia="Times New Roman"/>
          <w:sz w:val="26"/>
          <w:szCs w:val="26"/>
          <w:lang w:eastAsia="ar-SA"/>
        </w:rPr>
        <w:t xml:space="preserve"> с одной стороны, и ______________, в лице ______________, действующего на основании _______ с другой стороны, заключили настоящий договор о нижеследующем:</w:t>
      </w:r>
    </w:p>
    <w:p w:rsidR="00E92E27" w:rsidRPr="00E92E27" w:rsidRDefault="00E92E27" w:rsidP="00E92E27">
      <w:pPr>
        <w:suppressAutoHyphens/>
        <w:spacing w:line="240" w:lineRule="auto"/>
        <w:ind w:firstLine="0"/>
        <w:jc w:val="left"/>
        <w:rPr>
          <w:rFonts w:eastAsia="Times New Roman"/>
          <w:sz w:val="26"/>
          <w:szCs w:val="26"/>
          <w:lang w:eastAsia="ar-SA"/>
        </w:rPr>
      </w:pPr>
    </w:p>
    <w:p w:rsidR="00E92E27" w:rsidRPr="00E92E27" w:rsidRDefault="00E92E27" w:rsidP="00E92E27">
      <w:pPr>
        <w:numPr>
          <w:ilvl w:val="0"/>
          <w:numId w:val="2"/>
        </w:numPr>
        <w:suppressAutoHyphens/>
        <w:spacing w:line="240" w:lineRule="auto"/>
        <w:jc w:val="left"/>
        <w:rPr>
          <w:rFonts w:eastAsia="Times New Roman"/>
          <w:b/>
          <w:sz w:val="26"/>
          <w:szCs w:val="26"/>
          <w:lang w:eastAsia="ar-SA"/>
        </w:rPr>
      </w:pPr>
      <w:r w:rsidRPr="00E92E27">
        <w:rPr>
          <w:rFonts w:eastAsia="Times New Roman"/>
          <w:b/>
          <w:sz w:val="26"/>
          <w:szCs w:val="26"/>
          <w:lang w:eastAsia="ar-SA"/>
        </w:rPr>
        <w:t xml:space="preserve">ПРЕДМЕТ ДОГОВОРА </w:t>
      </w:r>
    </w:p>
    <w:p w:rsidR="00E92E27" w:rsidRPr="00E92E27" w:rsidRDefault="00E92E27" w:rsidP="00E92E27">
      <w:pPr>
        <w:suppressAutoHyphens/>
        <w:spacing w:line="240" w:lineRule="auto"/>
        <w:ind w:firstLine="0"/>
        <w:rPr>
          <w:rFonts w:eastAsia="Times New Roman"/>
          <w:sz w:val="26"/>
          <w:szCs w:val="26"/>
          <w:lang w:eastAsia="ar-SA"/>
        </w:rPr>
      </w:pPr>
    </w:p>
    <w:p w:rsidR="00E92E27" w:rsidRPr="00E92E27" w:rsidRDefault="00E92E27" w:rsidP="00E92E27">
      <w:pPr>
        <w:shd w:val="clear" w:color="auto" w:fill="FFFFFF"/>
        <w:tabs>
          <w:tab w:val="left" w:pos="0"/>
        </w:tabs>
        <w:suppressAutoHyphens/>
        <w:spacing w:line="240" w:lineRule="auto"/>
        <w:ind w:firstLine="708"/>
        <w:rPr>
          <w:rFonts w:eastAsia="Times New Roman"/>
          <w:bCs/>
          <w:sz w:val="26"/>
          <w:szCs w:val="26"/>
          <w:lang w:eastAsia="ar-SA"/>
        </w:rPr>
      </w:pPr>
      <w:r w:rsidRPr="00E92E27">
        <w:rPr>
          <w:rFonts w:eastAsia="Times New Roman"/>
          <w:snapToGrid w:val="0"/>
          <w:sz w:val="26"/>
          <w:szCs w:val="26"/>
          <w:lang w:eastAsia="ar-SA"/>
        </w:rPr>
        <w:t xml:space="preserve">1.1. Арендодатель на основании Постановления администрации </w:t>
      </w:r>
      <w:proofErr w:type="spellStart"/>
      <w:r w:rsidRPr="00E92E27">
        <w:rPr>
          <w:rFonts w:eastAsia="Times New Roman"/>
          <w:snapToGrid w:val="0"/>
          <w:sz w:val="26"/>
          <w:szCs w:val="26"/>
          <w:lang w:eastAsia="ar-SA"/>
        </w:rPr>
        <w:t>Кучкинского</w:t>
      </w:r>
      <w:proofErr w:type="spellEnd"/>
      <w:r w:rsidRPr="00E92E27">
        <w:rPr>
          <w:rFonts w:eastAsia="Times New Roman"/>
          <w:snapToGrid w:val="0"/>
          <w:sz w:val="26"/>
          <w:szCs w:val="26"/>
          <w:lang w:eastAsia="ar-SA"/>
        </w:rPr>
        <w:t xml:space="preserve"> сельсовета Пензенского района Пензенской области от ________ № ______ предоставляет, а Арендатор принимает в пользование нежилое помещение:______  </w:t>
      </w:r>
      <w:r w:rsidRPr="00E92E27">
        <w:rPr>
          <w:rFonts w:eastAsia="Times New Roman"/>
          <w:sz w:val="26"/>
          <w:szCs w:val="26"/>
          <w:lang w:eastAsia="ar-SA"/>
        </w:rPr>
        <w:t>площадью ______ кв</w:t>
      </w:r>
      <w:proofErr w:type="gramStart"/>
      <w:r w:rsidRPr="00E92E27">
        <w:rPr>
          <w:rFonts w:eastAsia="Times New Roman"/>
          <w:sz w:val="26"/>
          <w:szCs w:val="26"/>
          <w:lang w:eastAsia="ar-SA"/>
        </w:rPr>
        <w:t>.м</w:t>
      </w:r>
      <w:proofErr w:type="gramEnd"/>
      <w:r w:rsidRPr="00E92E27">
        <w:rPr>
          <w:rFonts w:eastAsia="Times New Roman"/>
          <w:sz w:val="26"/>
          <w:szCs w:val="26"/>
          <w:lang w:eastAsia="ar-SA"/>
        </w:rPr>
        <w:t>, с кадастровым номером __________, местоположение: _______________, разрешенное использование  – _______________</w:t>
      </w:r>
      <w:r w:rsidRPr="00E92E27">
        <w:rPr>
          <w:rFonts w:eastAsia="Times New Roman"/>
          <w:bCs/>
          <w:sz w:val="26"/>
          <w:szCs w:val="26"/>
          <w:lang w:eastAsia="ar-SA"/>
        </w:rPr>
        <w:t>.</w:t>
      </w:r>
    </w:p>
    <w:p w:rsidR="00E92E27" w:rsidRPr="00E92E27" w:rsidRDefault="00E92E27" w:rsidP="00E92E27">
      <w:pPr>
        <w:suppressAutoHyphens/>
        <w:spacing w:line="240" w:lineRule="auto"/>
        <w:ind w:firstLine="0"/>
        <w:rPr>
          <w:rFonts w:eastAsia="Times New Roman"/>
          <w:sz w:val="26"/>
          <w:szCs w:val="26"/>
          <w:lang w:eastAsia="ar-SA"/>
        </w:rPr>
      </w:pPr>
      <w:r w:rsidRPr="00E92E27">
        <w:rPr>
          <w:rFonts w:eastAsia="Times New Roman"/>
          <w:sz w:val="26"/>
          <w:szCs w:val="26"/>
          <w:lang w:eastAsia="ar-SA"/>
        </w:rPr>
        <w:t xml:space="preserve">         1.2. Настоящий договор заключен сроком на _____ лет </w:t>
      </w:r>
      <w:proofErr w:type="gramStart"/>
      <w:r w:rsidRPr="00E92E27">
        <w:rPr>
          <w:rFonts w:eastAsia="Times New Roman"/>
          <w:sz w:val="26"/>
          <w:szCs w:val="26"/>
          <w:lang w:eastAsia="ar-SA"/>
        </w:rPr>
        <w:t>с даты заключения</w:t>
      </w:r>
      <w:proofErr w:type="gramEnd"/>
      <w:r w:rsidRPr="00E92E27">
        <w:rPr>
          <w:rFonts w:eastAsia="Times New Roman"/>
          <w:sz w:val="26"/>
          <w:szCs w:val="26"/>
          <w:lang w:eastAsia="ar-SA"/>
        </w:rPr>
        <w:t xml:space="preserve"> настоящего договора по  «____» __________ 20_____ г.</w:t>
      </w:r>
    </w:p>
    <w:p w:rsidR="00E92E27" w:rsidRPr="00E92E27" w:rsidRDefault="00E92E27" w:rsidP="00E92E27">
      <w:pPr>
        <w:suppressAutoHyphens/>
        <w:spacing w:line="240" w:lineRule="auto"/>
        <w:ind w:firstLine="0"/>
        <w:jc w:val="left"/>
        <w:rPr>
          <w:rFonts w:eastAsia="Times New Roman"/>
          <w:sz w:val="26"/>
          <w:szCs w:val="26"/>
          <w:lang w:eastAsia="ar-SA"/>
        </w:rPr>
      </w:pPr>
    </w:p>
    <w:p w:rsidR="00E92E27" w:rsidRPr="00E92E27" w:rsidRDefault="00E92E27" w:rsidP="00E92E27">
      <w:pPr>
        <w:suppressAutoHyphens/>
        <w:spacing w:line="240" w:lineRule="auto"/>
        <w:ind w:firstLine="0"/>
        <w:jc w:val="center"/>
        <w:rPr>
          <w:rFonts w:eastAsia="Times New Roman"/>
          <w:sz w:val="26"/>
          <w:szCs w:val="26"/>
          <w:lang w:eastAsia="ar-SA"/>
        </w:rPr>
      </w:pPr>
    </w:p>
    <w:p w:rsidR="00E92E27" w:rsidRPr="00E92E27" w:rsidRDefault="00E92E27" w:rsidP="00E92E27">
      <w:pPr>
        <w:suppressAutoHyphens/>
        <w:spacing w:line="240" w:lineRule="auto"/>
        <w:ind w:firstLine="0"/>
        <w:jc w:val="center"/>
        <w:rPr>
          <w:rFonts w:eastAsia="Times New Roman"/>
          <w:b/>
          <w:sz w:val="26"/>
          <w:szCs w:val="26"/>
          <w:lang w:eastAsia="ar-SA"/>
        </w:rPr>
      </w:pPr>
      <w:r w:rsidRPr="00E92E27">
        <w:rPr>
          <w:rFonts w:eastAsia="Times New Roman"/>
          <w:b/>
          <w:sz w:val="26"/>
          <w:szCs w:val="26"/>
          <w:lang w:eastAsia="ar-SA"/>
        </w:rPr>
        <w:t>2.АРЕНДНАЯ ПЛАТА</w:t>
      </w:r>
    </w:p>
    <w:p w:rsidR="00E92E27" w:rsidRPr="00E92E27" w:rsidRDefault="00E92E27" w:rsidP="00E92E27">
      <w:pPr>
        <w:suppressAutoHyphens/>
        <w:spacing w:line="240" w:lineRule="auto"/>
        <w:ind w:firstLine="0"/>
        <w:jc w:val="center"/>
        <w:rPr>
          <w:rFonts w:eastAsia="Times New Roman"/>
          <w:sz w:val="26"/>
          <w:szCs w:val="26"/>
          <w:lang w:eastAsia="ar-SA"/>
        </w:rPr>
      </w:pPr>
    </w:p>
    <w:p w:rsidR="00E92E27" w:rsidRPr="00E92E27" w:rsidRDefault="00E92E27" w:rsidP="00E92E27">
      <w:pPr>
        <w:suppressAutoHyphens/>
        <w:spacing w:line="240" w:lineRule="auto"/>
        <w:ind w:firstLine="0"/>
        <w:jc w:val="left"/>
        <w:rPr>
          <w:rFonts w:eastAsia="Times New Roman"/>
          <w:sz w:val="26"/>
          <w:szCs w:val="26"/>
          <w:lang w:eastAsia="ar-SA"/>
        </w:rPr>
      </w:pPr>
    </w:p>
    <w:p w:rsidR="00E92E27" w:rsidRPr="00E92E27" w:rsidRDefault="00E92E27" w:rsidP="00E92E27">
      <w:pPr>
        <w:widowControl w:val="0"/>
        <w:spacing w:line="240" w:lineRule="auto"/>
        <w:ind w:firstLine="567"/>
        <w:rPr>
          <w:rFonts w:eastAsia="Times New Roman"/>
          <w:snapToGrid w:val="0"/>
          <w:sz w:val="26"/>
          <w:szCs w:val="26"/>
          <w:lang w:eastAsia="ru-RU"/>
        </w:rPr>
      </w:pPr>
      <w:r w:rsidRPr="00E92E27">
        <w:rPr>
          <w:rFonts w:eastAsia="Times New Roman"/>
          <w:snapToGrid w:val="0"/>
          <w:sz w:val="26"/>
          <w:szCs w:val="26"/>
          <w:lang w:eastAsia="ru-RU"/>
        </w:rPr>
        <w:t xml:space="preserve">2.1. Арендатор вносит арендную плату за право </w:t>
      </w:r>
      <w:proofErr w:type="spellStart"/>
      <w:r w:rsidRPr="00E92E27">
        <w:rPr>
          <w:rFonts w:eastAsia="Times New Roman"/>
          <w:snapToGrid w:val="0"/>
          <w:sz w:val="26"/>
          <w:szCs w:val="26"/>
          <w:lang w:eastAsia="ru-RU"/>
        </w:rPr>
        <w:t>пользования____в</w:t>
      </w:r>
      <w:proofErr w:type="spellEnd"/>
      <w:r w:rsidRPr="00E92E27">
        <w:rPr>
          <w:rFonts w:eastAsia="Times New Roman"/>
          <w:snapToGrid w:val="0"/>
          <w:sz w:val="26"/>
          <w:szCs w:val="26"/>
          <w:lang w:eastAsia="ru-RU"/>
        </w:rPr>
        <w:t xml:space="preserve"> размере:</w:t>
      </w:r>
      <w:r w:rsidRPr="00E92E27">
        <w:rPr>
          <w:rFonts w:eastAsia="Times New Roman"/>
          <w:snapToGrid w:val="0"/>
          <w:sz w:val="26"/>
          <w:szCs w:val="26"/>
          <w:u w:val="single"/>
          <w:lang w:eastAsia="ru-RU"/>
        </w:rPr>
        <w:t xml:space="preserve">              </w:t>
      </w:r>
      <w:r w:rsidRPr="00E92E27">
        <w:rPr>
          <w:rFonts w:eastAsia="Times New Roman"/>
          <w:sz w:val="26"/>
          <w:szCs w:val="26"/>
          <w:u w:val="single"/>
          <w:lang w:eastAsia="ru-RU"/>
        </w:rPr>
        <w:t>руб.</w:t>
      </w:r>
      <w:r w:rsidRPr="00E92E27">
        <w:rPr>
          <w:rFonts w:eastAsia="Times New Roman"/>
          <w:snapToGrid w:val="0"/>
          <w:sz w:val="26"/>
          <w:szCs w:val="26"/>
          <w:u w:val="single"/>
          <w:lang w:eastAsia="ru-RU"/>
        </w:rPr>
        <w:t xml:space="preserve"> 00 коп</w:t>
      </w:r>
      <w:proofErr w:type="gramStart"/>
      <w:r w:rsidRPr="00E92E27">
        <w:rPr>
          <w:rFonts w:eastAsia="Times New Roman"/>
          <w:snapToGrid w:val="0"/>
          <w:sz w:val="26"/>
          <w:szCs w:val="26"/>
          <w:u w:val="single"/>
          <w:lang w:eastAsia="ru-RU"/>
        </w:rPr>
        <w:t>.</w:t>
      </w:r>
      <w:proofErr w:type="gramEnd"/>
      <w:r w:rsidRPr="00E92E27">
        <w:rPr>
          <w:rFonts w:eastAsia="Times New Roman"/>
          <w:snapToGrid w:val="0"/>
          <w:sz w:val="26"/>
          <w:szCs w:val="26"/>
          <w:u w:val="single"/>
          <w:lang w:eastAsia="ru-RU"/>
        </w:rPr>
        <w:t xml:space="preserve"> </w:t>
      </w:r>
      <w:proofErr w:type="gramStart"/>
      <w:r w:rsidRPr="00E92E27">
        <w:rPr>
          <w:rFonts w:eastAsia="Times New Roman"/>
          <w:snapToGrid w:val="0"/>
          <w:sz w:val="26"/>
          <w:szCs w:val="26"/>
          <w:u w:val="single"/>
          <w:lang w:eastAsia="ru-RU"/>
        </w:rPr>
        <w:t>в</w:t>
      </w:r>
      <w:proofErr w:type="gramEnd"/>
      <w:r w:rsidRPr="00E92E27">
        <w:rPr>
          <w:rFonts w:eastAsia="Times New Roman"/>
          <w:snapToGrid w:val="0"/>
          <w:sz w:val="26"/>
          <w:szCs w:val="26"/>
          <w:u w:val="single"/>
          <w:lang w:eastAsia="ru-RU"/>
        </w:rPr>
        <w:t xml:space="preserve"> год, в месяц –        руб.      коп.</w:t>
      </w:r>
      <w:r w:rsidRPr="00E92E27">
        <w:rPr>
          <w:rFonts w:eastAsia="Times New Roman"/>
          <w:snapToGrid w:val="0"/>
          <w:sz w:val="26"/>
          <w:szCs w:val="26"/>
          <w:lang w:eastAsia="ru-RU"/>
        </w:rPr>
        <w:t xml:space="preserve"> </w:t>
      </w:r>
    </w:p>
    <w:p w:rsidR="00E92E27" w:rsidRPr="00E92E27" w:rsidRDefault="00E92E27" w:rsidP="00E92E27">
      <w:pPr>
        <w:widowControl w:val="0"/>
        <w:spacing w:line="240" w:lineRule="auto"/>
        <w:ind w:firstLine="567"/>
        <w:rPr>
          <w:rFonts w:eastAsia="Times New Roman"/>
          <w:snapToGrid w:val="0"/>
          <w:sz w:val="26"/>
          <w:szCs w:val="26"/>
          <w:lang w:eastAsia="ru-RU"/>
        </w:rPr>
      </w:pPr>
      <w:r w:rsidRPr="00E92E27">
        <w:rPr>
          <w:rFonts w:eastAsia="Times New Roman"/>
          <w:snapToGrid w:val="0"/>
          <w:sz w:val="26"/>
          <w:szCs w:val="26"/>
          <w:lang w:eastAsia="ru-RU"/>
        </w:rPr>
        <w:t>2.2. Арендная плата вносится Арендатором ежемесячно не позднее 10 числа оплачиваемого месяца.</w:t>
      </w:r>
    </w:p>
    <w:p w:rsidR="00E92E27" w:rsidRPr="00E92E27" w:rsidRDefault="00E92E27" w:rsidP="00E92E27">
      <w:pPr>
        <w:suppressAutoHyphens/>
        <w:spacing w:line="240" w:lineRule="auto"/>
        <w:ind w:firstLine="0"/>
        <w:rPr>
          <w:rFonts w:eastAsia="Times New Roman"/>
          <w:snapToGrid w:val="0"/>
          <w:sz w:val="26"/>
          <w:szCs w:val="26"/>
          <w:lang w:eastAsia="ar-SA"/>
        </w:rPr>
      </w:pPr>
      <w:r w:rsidRPr="00E92E27">
        <w:rPr>
          <w:rFonts w:eastAsia="Times New Roman"/>
          <w:snapToGrid w:val="0"/>
          <w:sz w:val="26"/>
          <w:szCs w:val="26"/>
          <w:lang w:eastAsia="ar-SA"/>
        </w:rPr>
        <w:t xml:space="preserve">       2.3. Арендная плата начисляется </w:t>
      </w:r>
      <w:proofErr w:type="gramStart"/>
      <w:r w:rsidRPr="00E92E27">
        <w:rPr>
          <w:rFonts w:eastAsia="Times New Roman"/>
          <w:snapToGrid w:val="0"/>
          <w:sz w:val="26"/>
          <w:szCs w:val="26"/>
          <w:lang w:eastAsia="ar-SA"/>
        </w:rPr>
        <w:t>с даты подписания</w:t>
      </w:r>
      <w:proofErr w:type="gramEnd"/>
      <w:r w:rsidRPr="00E92E27">
        <w:rPr>
          <w:rFonts w:eastAsia="Times New Roman"/>
          <w:snapToGrid w:val="0"/>
          <w:sz w:val="26"/>
          <w:szCs w:val="26"/>
          <w:lang w:eastAsia="ar-SA"/>
        </w:rPr>
        <w:t xml:space="preserve"> сторонами акта приема-передачи нежилого помещения, представляемого в аренду в соответствии с настоящим договором (Приложение № 1). </w:t>
      </w:r>
    </w:p>
    <w:p w:rsidR="00E92E27" w:rsidRPr="00E92E27" w:rsidRDefault="00E92E27" w:rsidP="00E92E27">
      <w:pPr>
        <w:spacing w:line="240" w:lineRule="auto"/>
        <w:ind w:firstLine="567"/>
        <w:rPr>
          <w:rFonts w:eastAsia="Times New Roman"/>
          <w:snapToGrid w:val="0"/>
          <w:sz w:val="26"/>
          <w:szCs w:val="26"/>
          <w:lang w:eastAsia="ru-RU"/>
        </w:rPr>
      </w:pPr>
      <w:r w:rsidRPr="00E92E27">
        <w:rPr>
          <w:rFonts w:eastAsia="Times New Roman"/>
          <w:snapToGrid w:val="0"/>
          <w:sz w:val="26"/>
          <w:szCs w:val="26"/>
          <w:lang w:eastAsia="ru-RU"/>
        </w:rPr>
        <w:t>2.4. Арендная плата по Договору вносится Арендатором по следующим реквизитам:</w:t>
      </w:r>
    </w:p>
    <w:p w:rsidR="00E92E27" w:rsidRPr="00E92E27" w:rsidRDefault="00E92E27" w:rsidP="00E92E27">
      <w:pPr>
        <w:spacing w:line="240" w:lineRule="auto"/>
        <w:ind w:firstLine="567"/>
        <w:rPr>
          <w:rFonts w:eastAsia="Times New Roman"/>
          <w:snapToGrid w:val="0"/>
          <w:sz w:val="26"/>
          <w:szCs w:val="26"/>
          <w:lang w:eastAsia="ru-RU"/>
        </w:rPr>
      </w:pPr>
      <w:r w:rsidRPr="00E92E27">
        <w:rPr>
          <w:rFonts w:eastAsia="Times New Roman"/>
          <w:snapToGrid w:val="0"/>
          <w:sz w:val="26"/>
          <w:szCs w:val="26"/>
          <w:lang w:eastAsia="ru-RU"/>
        </w:rPr>
        <w:t xml:space="preserve">Получатель: Администрация </w:t>
      </w:r>
      <w:proofErr w:type="spellStart"/>
      <w:r w:rsidRPr="00E92E27">
        <w:rPr>
          <w:rFonts w:eastAsia="Times New Roman"/>
          <w:snapToGrid w:val="0"/>
          <w:sz w:val="26"/>
          <w:szCs w:val="26"/>
          <w:lang w:eastAsia="ru-RU"/>
        </w:rPr>
        <w:t>Кучкинского</w:t>
      </w:r>
      <w:proofErr w:type="spellEnd"/>
      <w:r w:rsidRPr="00E92E27">
        <w:rPr>
          <w:rFonts w:eastAsia="Times New Roman"/>
          <w:snapToGrid w:val="0"/>
          <w:sz w:val="26"/>
          <w:szCs w:val="26"/>
          <w:lang w:eastAsia="ru-RU"/>
        </w:rPr>
        <w:t xml:space="preserve"> сельсовета</w:t>
      </w:r>
    </w:p>
    <w:p w:rsidR="00E92E27" w:rsidRPr="00E92E27" w:rsidRDefault="00E92E27" w:rsidP="00E92E27">
      <w:pPr>
        <w:spacing w:line="240" w:lineRule="auto"/>
        <w:ind w:firstLine="567"/>
        <w:rPr>
          <w:rFonts w:eastAsia="Times New Roman"/>
          <w:snapToGrid w:val="0"/>
          <w:sz w:val="26"/>
          <w:szCs w:val="26"/>
          <w:lang w:eastAsia="ru-RU"/>
        </w:rPr>
      </w:pPr>
      <w:r w:rsidRPr="00E92E27">
        <w:rPr>
          <w:rFonts w:eastAsia="Times New Roman"/>
          <w:snapToGrid w:val="0"/>
          <w:sz w:val="26"/>
          <w:szCs w:val="26"/>
          <w:lang w:eastAsia="ru-RU"/>
        </w:rPr>
        <w:t>ИНН  5829732140</w:t>
      </w:r>
    </w:p>
    <w:p w:rsidR="00E92E27" w:rsidRPr="00E92E27" w:rsidRDefault="00E92E27" w:rsidP="00E92E27">
      <w:pPr>
        <w:spacing w:line="240" w:lineRule="auto"/>
        <w:ind w:firstLine="567"/>
        <w:rPr>
          <w:rFonts w:eastAsia="Times New Roman"/>
          <w:snapToGrid w:val="0"/>
          <w:sz w:val="26"/>
          <w:szCs w:val="26"/>
          <w:lang w:eastAsia="ru-RU"/>
        </w:rPr>
      </w:pPr>
      <w:r w:rsidRPr="00E92E27">
        <w:rPr>
          <w:rFonts w:eastAsia="Times New Roman"/>
          <w:snapToGrid w:val="0"/>
          <w:sz w:val="26"/>
          <w:szCs w:val="26"/>
          <w:lang w:eastAsia="ru-RU"/>
        </w:rPr>
        <w:t>КПП 582901001</w:t>
      </w:r>
    </w:p>
    <w:p w:rsidR="00E92E27" w:rsidRPr="00E92E27" w:rsidRDefault="00E92E27" w:rsidP="00E92E27">
      <w:pPr>
        <w:spacing w:line="240" w:lineRule="auto"/>
        <w:ind w:firstLine="567"/>
        <w:rPr>
          <w:rFonts w:eastAsia="Times New Roman"/>
          <w:snapToGrid w:val="0"/>
          <w:sz w:val="26"/>
          <w:szCs w:val="26"/>
          <w:lang w:eastAsia="ru-RU"/>
        </w:rPr>
      </w:pPr>
      <w:r w:rsidRPr="00E92E27">
        <w:rPr>
          <w:rFonts w:eastAsia="Times New Roman"/>
          <w:snapToGrid w:val="0"/>
          <w:sz w:val="26"/>
          <w:szCs w:val="26"/>
          <w:lang w:eastAsia="ru-RU"/>
        </w:rPr>
        <w:t xml:space="preserve">Банк  ОТДЕЛЕНИЕ ПЕНЗА БАНКА РОССИИ/УФК по Пензенской области </w:t>
      </w:r>
      <w:proofErr w:type="gramStart"/>
      <w:r w:rsidRPr="00E92E27">
        <w:rPr>
          <w:rFonts w:eastAsia="Times New Roman"/>
          <w:snapToGrid w:val="0"/>
          <w:sz w:val="26"/>
          <w:szCs w:val="26"/>
          <w:lang w:eastAsia="ru-RU"/>
        </w:rPr>
        <w:t>г</w:t>
      </w:r>
      <w:proofErr w:type="gramEnd"/>
      <w:r w:rsidRPr="00E92E27">
        <w:rPr>
          <w:rFonts w:eastAsia="Times New Roman"/>
          <w:snapToGrid w:val="0"/>
          <w:sz w:val="26"/>
          <w:szCs w:val="26"/>
          <w:lang w:eastAsia="ru-RU"/>
        </w:rPr>
        <w:t xml:space="preserve">. Пенза    </w:t>
      </w:r>
    </w:p>
    <w:p w:rsidR="00E92E27" w:rsidRPr="00E92E27" w:rsidRDefault="00E92E27" w:rsidP="00E92E27">
      <w:pPr>
        <w:spacing w:line="240" w:lineRule="auto"/>
        <w:ind w:firstLine="567"/>
        <w:rPr>
          <w:rFonts w:eastAsia="Times New Roman"/>
          <w:snapToGrid w:val="0"/>
          <w:sz w:val="26"/>
          <w:szCs w:val="26"/>
          <w:lang w:eastAsia="ru-RU"/>
        </w:rPr>
      </w:pPr>
      <w:r w:rsidRPr="00E92E27">
        <w:rPr>
          <w:rFonts w:eastAsia="Times New Roman"/>
          <w:snapToGrid w:val="0"/>
          <w:sz w:val="26"/>
          <w:szCs w:val="26"/>
          <w:lang w:eastAsia="ru-RU"/>
        </w:rPr>
        <w:t>Счет банка  (единый казначейский счет) 40102810045370000047</w:t>
      </w:r>
    </w:p>
    <w:p w:rsidR="00E92E27" w:rsidRPr="00E92E27" w:rsidRDefault="00E92E27" w:rsidP="00E92E27">
      <w:pPr>
        <w:spacing w:line="240" w:lineRule="auto"/>
        <w:ind w:firstLine="567"/>
        <w:rPr>
          <w:rFonts w:eastAsia="Times New Roman"/>
          <w:snapToGrid w:val="0"/>
          <w:sz w:val="26"/>
          <w:szCs w:val="26"/>
          <w:lang w:eastAsia="ru-RU"/>
        </w:rPr>
      </w:pPr>
      <w:r w:rsidRPr="00E92E27">
        <w:rPr>
          <w:rFonts w:eastAsia="Times New Roman"/>
          <w:snapToGrid w:val="0"/>
          <w:sz w:val="26"/>
          <w:szCs w:val="26"/>
          <w:lang w:eastAsia="ru-RU"/>
        </w:rPr>
        <w:t>Расчетный счет получателя  03231643566554325500</w:t>
      </w:r>
    </w:p>
    <w:p w:rsidR="00E92E27" w:rsidRPr="00E92E27" w:rsidRDefault="00E92E27" w:rsidP="00E92E27">
      <w:pPr>
        <w:spacing w:line="240" w:lineRule="auto"/>
        <w:ind w:firstLine="567"/>
        <w:rPr>
          <w:rFonts w:eastAsia="Times New Roman"/>
          <w:snapToGrid w:val="0"/>
          <w:sz w:val="26"/>
          <w:szCs w:val="26"/>
          <w:lang w:eastAsia="ru-RU"/>
        </w:rPr>
      </w:pPr>
      <w:r w:rsidRPr="00E92E27">
        <w:rPr>
          <w:rFonts w:eastAsia="Times New Roman"/>
          <w:snapToGrid w:val="0"/>
          <w:sz w:val="26"/>
          <w:szCs w:val="26"/>
          <w:lang w:eastAsia="ru-RU"/>
        </w:rPr>
        <w:t>БИК 015655003</w:t>
      </w:r>
    </w:p>
    <w:p w:rsidR="00E92E27" w:rsidRPr="00E92E27" w:rsidRDefault="00E92E27" w:rsidP="00E92E27">
      <w:pPr>
        <w:spacing w:line="240" w:lineRule="auto"/>
        <w:ind w:firstLine="567"/>
        <w:rPr>
          <w:rFonts w:eastAsia="Times New Roman"/>
          <w:snapToGrid w:val="0"/>
          <w:sz w:val="26"/>
          <w:szCs w:val="26"/>
          <w:lang w:eastAsia="ru-RU"/>
        </w:rPr>
      </w:pPr>
      <w:r w:rsidRPr="00E92E27">
        <w:rPr>
          <w:rFonts w:eastAsia="Times New Roman"/>
          <w:snapToGrid w:val="0"/>
          <w:sz w:val="26"/>
          <w:szCs w:val="26"/>
          <w:lang w:eastAsia="ru-RU"/>
        </w:rPr>
        <w:t>КБК 901 111 05075 10 0000 120</w:t>
      </w:r>
    </w:p>
    <w:p w:rsidR="00E92E27" w:rsidRPr="00E92E27" w:rsidRDefault="00E92E27" w:rsidP="00E92E27">
      <w:pPr>
        <w:widowControl w:val="0"/>
        <w:spacing w:line="240" w:lineRule="auto"/>
        <w:ind w:firstLine="567"/>
        <w:rPr>
          <w:rFonts w:eastAsia="Times New Roman"/>
          <w:bCs/>
          <w:snapToGrid w:val="0"/>
          <w:sz w:val="26"/>
          <w:szCs w:val="26"/>
          <w:lang w:eastAsia="ru-RU"/>
        </w:rPr>
      </w:pPr>
      <w:r w:rsidRPr="00E92E27">
        <w:rPr>
          <w:rFonts w:eastAsia="Times New Roman"/>
          <w:snapToGrid w:val="0"/>
          <w:sz w:val="26"/>
          <w:szCs w:val="26"/>
          <w:lang w:eastAsia="ru-RU"/>
        </w:rPr>
        <w:t>ОКТМО  56655432</w:t>
      </w:r>
      <w:r w:rsidRPr="00E92E27">
        <w:rPr>
          <w:rFonts w:eastAsia="Times New Roman"/>
          <w:bCs/>
          <w:snapToGrid w:val="0"/>
          <w:sz w:val="26"/>
          <w:szCs w:val="26"/>
          <w:lang w:eastAsia="ru-RU"/>
        </w:rPr>
        <w:t>.</w:t>
      </w:r>
      <w:r w:rsidRPr="00E92E27">
        <w:rPr>
          <w:rFonts w:eastAsia="Times New Roman"/>
          <w:b/>
          <w:bCs/>
          <w:snapToGrid w:val="0"/>
          <w:sz w:val="26"/>
          <w:szCs w:val="26"/>
          <w:lang w:eastAsia="ru-RU"/>
        </w:rPr>
        <w:t xml:space="preserve"> </w:t>
      </w:r>
    </w:p>
    <w:p w:rsidR="00E92E27" w:rsidRPr="00E92E27" w:rsidRDefault="00E92E27" w:rsidP="00E92E27">
      <w:pPr>
        <w:widowControl w:val="0"/>
        <w:spacing w:line="240" w:lineRule="auto"/>
        <w:ind w:firstLine="567"/>
        <w:rPr>
          <w:rFonts w:eastAsia="Times New Roman"/>
          <w:snapToGrid w:val="0"/>
          <w:sz w:val="26"/>
          <w:szCs w:val="26"/>
          <w:lang w:eastAsia="ru-RU"/>
        </w:rPr>
      </w:pPr>
      <w:r w:rsidRPr="00E92E27">
        <w:rPr>
          <w:rFonts w:eastAsia="Times New Roman"/>
          <w:snapToGrid w:val="0"/>
          <w:sz w:val="26"/>
          <w:szCs w:val="26"/>
          <w:lang w:eastAsia="ru-RU"/>
        </w:rPr>
        <w:t xml:space="preserve">2.5. За  несвоевременную уплату арендной платы в  установленный Договором срок Арендатор уплачивает пени  0,3 % за каждый день просрочки на </w:t>
      </w:r>
      <w:r w:rsidRPr="00E92E27">
        <w:rPr>
          <w:rFonts w:eastAsia="Times New Roman"/>
          <w:snapToGrid w:val="0"/>
          <w:sz w:val="26"/>
          <w:szCs w:val="26"/>
          <w:lang w:eastAsia="ru-RU"/>
        </w:rPr>
        <w:lastRenderedPageBreak/>
        <w:t>основании письменного требования Арендодателя.</w:t>
      </w:r>
    </w:p>
    <w:p w:rsidR="00E92E27" w:rsidRPr="00E92E27" w:rsidRDefault="00E92E27" w:rsidP="00E92E27">
      <w:pPr>
        <w:suppressAutoHyphens/>
        <w:spacing w:line="240" w:lineRule="auto"/>
        <w:ind w:firstLine="0"/>
        <w:jc w:val="left"/>
        <w:rPr>
          <w:rFonts w:eastAsia="Times New Roman"/>
          <w:sz w:val="26"/>
          <w:szCs w:val="26"/>
          <w:lang w:eastAsia="ar-SA"/>
        </w:rPr>
      </w:pPr>
    </w:p>
    <w:p w:rsidR="00E92E27" w:rsidRPr="00E92E27" w:rsidRDefault="00E92E27" w:rsidP="00E92E27">
      <w:pPr>
        <w:widowControl w:val="0"/>
        <w:spacing w:line="240" w:lineRule="auto"/>
        <w:ind w:left="567" w:firstLine="0"/>
        <w:jc w:val="center"/>
        <w:rPr>
          <w:rFonts w:eastAsia="Times New Roman"/>
          <w:b/>
          <w:snapToGrid w:val="0"/>
          <w:sz w:val="26"/>
          <w:szCs w:val="26"/>
          <w:lang w:eastAsia="ru-RU"/>
        </w:rPr>
      </w:pPr>
      <w:r w:rsidRPr="00E92E27">
        <w:rPr>
          <w:rFonts w:eastAsia="Times New Roman"/>
          <w:b/>
          <w:snapToGrid w:val="0"/>
          <w:sz w:val="26"/>
          <w:szCs w:val="26"/>
          <w:lang w:eastAsia="ru-RU"/>
        </w:rPr>
        <w:t>3. ОСОБЫЕ УСЛОВИЯ ДОГОВОРА</w:t>
      </w:r>
    </w:p>
    <w:p w:rsidR="00E92E27" w:rsidRPr="00E92E27" w:rsidRDefault="00E92E27" w:rsidP="00E92E27">
      <w:pPr>
        <w:widowControl w:val="0"/>
        <w:spacing w:line="240" w:lineRule="auto"/>
        <w:ind w:left="567" w:firstLine="0"/>
        <w:jc w:val="center"/>
        <w:rPr>
          <w:rFonts w:eastAsia="Times New Roman"/>
          <w:b/>
          <w:snapToGrid w:val="0"/>
          <w:sz w:val="26"/>
          <w:szCs w:val="26"/>
          <w:lang w:eastAsia="ru-RU"/>
        </w:rPr>
      </w:pPr>
    </w:p>
    <w:p w:rsidR="00E92E27" w:rsidRPr="00E92E27" w:rsidRDefault="00E92E27" w:rsidP="00E92E27">
      <w:pPr>
        <w:widowControl w:val="0"/>
        <w:spacing w:line="240" w:lineRule="auto"/>
        <w:ind w:left="567" w:firstLine="0"/>
        <w:jc w:val="left"/>
        <w:rPr>
          <w:rFonts w:eastAsia="Times New Roman"/>
          <w:snapToGrid w:val="0"/>
          <w:sz w:val="26"/>
          <w:szCs w:val="26"/>
          <w:lang w:eastAsia="ru-RU"/>
        </w:rPr>
      </w:pPr>
      <w:r w:rsidRPr="00E92E27">
        <w:rPr>
          <w:rFonts w:eastAsia="Times New Roman"/>
          <w:snapToGrid w:val="0"/>
          <w:sz w:val="26"/>
          <w:szCs w:val="26"/>
          <w:lang w:eastAsia="ru-RU"/>
        </w:rPr>
        <w:t>3.1 Особых услови</w:t>
      </w:r>
      <w:proofErr w:type="gramStart"/>
      <w:r w:rsidRPr="00E92E27">
        <w:rPr>
          <w:rFonts w:eastAsia="Times New Roman"/>
          <w:snapToGrid w:val="0"/>
          <w:sz w:val="26"/>
          <w:szCs w:val="26"/>
          <w:lang w:eastAsia="ru-RU"/>
        </w:rPr>
        <w:t>й-</w:t>
      </w:r>
      <w:proofErr w:type="gramEnd"/>
      <w:r w:rsidRPr="00E92E27">
        <w:rPr>
          <w:rFonts w:eastAsia="Times New Roman"/>
          <w:snapToGrid w:val="0"/>
          <w:sz w:val="26"/>
          <w:szCs w:val="26"/>
          <w:lang w:eastAsia="ru-RU"/>
        </w:rPr>
        <w:t xml:space="preserve"> нет</w:t>
      </w:r>
    </w:p>
    <w:p w:rsidR="00E92E27" w:rsidRPr="00E92E27" w:rsidRDefault="00E92E27" w:rsidP="00E92E27">
      <w:pPr>
        <w:suppressAutoHyphens/>
        <w:spacing w:line="240" w:lineRule="auto"/>
        <w:ind w:firstLine="0"/>
        <w:rPr>
          <w:rFonts w:eastAsia="Times New Roman"/>
          <w:sz w:val="26"/>
          <w:szCs w:val="26"/>
          <w:lang w:eastAsia="ar-SA"/>
        </w:rPr>
      </w:pPr>
      <w:r w:rsidRPr="00E92E27">
        <w:rPr>
          <w:rFonts w:eastAsia="Times New Roman"/>
          <w:sz w:val="26"/>
          <w:szCs w:val="26"/>
          <w:lang w:eastAsia="ar-SA"/>
        </w:rPr>
        <w:t xml:space="preserve">  </w:t>
      </w:r>
    </w:p>
    <w:p w:rsidR="00E92E27" w:rsidRPr="00E92E27" w:rsidRDefault="00E92E27" w:rsidP="00E92E27">
      <w:pPr>
        <w:widowControl w:val="0"/>
        <w:spacing w:line="240" w:lineRule="auto"/>
        <w:ind w:left="567" w:firstLine="0"/>
        <w:jc w:val="center"/>
        <w:rPr>
          <w:rFonts w:eastAsia="Times New Roman"/>
          <w:b/>
          <w:snapToGrid w:val="0"/>
          <w:sz w:val="26"/>
          <w:szCs w:val="26"/>
          <w:lang w:eastAsia="ru-RU"/>
        </w:rPr>
      </w:pPr>
      <w:r w:rsidRPr="00E92E27">
        <w:rPr>
          <w:rFonts w:eastAsia="Times New Roman"/>
          <w:b/>
          <w:snapToGrid w:val="0"/>
          <w:sz w:val="26"/>
          <w:szCs w:val="26"/>
          <w:lang w:eastAsia="ru-RU"/>
        </w:rPr>
        <w:t xml:space="preserve">4. ПРАВА И ОБЯЗАННОСТИ АРЕНДОДАТЕЛЯ </w:t>
      </w:r>
    </w:p>
    <w:p w:rsidR="00E92E27" w:rsidRPr="00E92E27" w:rsidRDefault="00E92E27" w:rsidP="00E92E27">
      <w:pPr>
        <w:suppressAutoHyphens/>
        <w:spacing w:line="240" w:lineRule="auto"/>
        <w:ind w:firstLine="0"/>
        <w:jc w:val="center"/>
        <w:rPr>
          <w:rFonts w:eastAsia="Times New Roman"/>
          <w:sz w:val="26"/>
          <w:szCs w:val="26"/>
          <w:lang w:eastAsia="ar-SA"/>
        </w:rPr>
      </w:pPr>
    </w:p>
    <w:p w:rsidR="00E92E27" w:rsidRPr="00E92E27" w:rsidRDefault="00E92E27" w:rsidP="00E92E27">
      <w:pPr>
        <w:suppressAutoHyphens/>
        <w:spacing w:line="240" w:lineRule="auto"/>
        <w:ind w:firstLine="0"/>
        <w:rPr>
          <w:rFonts w:eastAsia="Times New Roman"/>
          <w:sz w:val="26"/>
          <w:szCs w:val="26"/>
          <w:lang w:eastAsia="ar-SA"/>
        </w:rPr>
      </w:pPr>
      <w:r w:rsidRPr="00E92E27">
        <w:rPr>
          <w:rFonts w:eastAsia="Times New Roman"/>
          <w:sz w:val="26"/>
          <w:szCs w:val="26"/>
          <w:lang w:eastAsia="ar-SA"/>
        </w:rPr>
        <w:t xml:space="preserve">4.1.Арендодатель и Балансодержатель обязаны в 10-ти </w:t>
      </w:r>
      <w:proofErr w:type="spellStart"/>
      <w:r w:rsidRPr="00E92E27">
        <w:rPr>
          <w:rFonts w:eastAsia="Times New Roman"/>
          <w:sz w:val="26"/>
          <w:szCs w:val="26"/>
          <w:lang w:eastAsia="ar-SA"/>
        </w:rPr>
        <w:t>дневный</w:t>
      </w:r>
      <w:proofErr w:type="spellEnd"/>
      <w:r w:rsidRPr="00E92E27">
        <w:rPr>
          <w:rFonts w:eastAsia="Times New Roman"/>
          <w:sz w:val="26"/>
          <w:szCs w:val="26"/>
          <w:lang w:eastAsia="ar-SA"/>
        </w:rPr>
        <w:t xml:space="preserve"> срок с момента заключения договора передать Арендатору арендуемую часть здания по акту приема – передачи нежилого помещения, в котором подробно указывается назначение и техническое состояние на момент сдачи его в аренду.</w:t>
      </w:r>
    </w:p>
    <w:p w:rsidR="00E92E27" w:rsidRPr="00E92E27" w:rsidRDefault="00E92E27" w:rsidP="00E92E27">
      <w:pPr>
        <w:suppressAutoHyphens/>
        <w:spacing w:line="240" w:lineRule="auto"/>
        <w:ind w:firstLine="0"/>
        <w:rPr>
          <w:rFonts w:eastAsia="Times New Roman"/>
          <w:sz w:val="26"/>
          <w:szCs w:val="26"/>
          <w:lang w:eastAsia="ar-SA"/>
        </w:rPr>
      </w:pPr>
      <w:r w:rsidRPr="00E92E27">
        <w:rPr>
          <w:rFonts w:eastAsia="Times New Roman"/>
          <w:sz w:val="26"/>
          <w:szCs w:val="26"/>
          <w:lang w:eastAsia="ar-SA"/>
        </w:rPr>
        <w:t>4.2.Арендодатель разрешает и обязуется не препятствовать улучшению арендуемых помещений. Все улучшения Арендатор может производить только с письменного согласия Арендодателя.</w:t>
      </w:r>
    </w:p>
    <w:p w:rsidR="00E92E27" w:rsidRPr="00E92E27" w:rsidRDefault="00E92E27" w:rsidP="00E92E27">
      <w:pPr>
        <w:suppressAutoHyphens/>
        <w:spacing w:line="240" w:lineRule="auto"/>
        <w:ind w:firstLine="0"/>
        <w:rPr>
          <w:rFonts w:eastAsia="Times New Roman"/>
          <w:sz w:val="26"/>
          <w:szCs w:val="26"/>
          <w:lang w:eastAsia="ar-SA"/>
        </w:rPr>
      </w:pPr>
      <w:r w:rsidRPr="00E92E27">
        <w:rPr>
          <w:rFonts w:eastAsia="Times New Roman"/>
          <w:sz w:val="26"/>
          <w:szCs w:val="26"/>
          <w:lang w:eastAsia="ar-SA"/>
        </w:rPr>
        <w:t>4.3. Арендатор не имеет права передать без разрешения Арендодателя свои права и обязанности по договору другому лицу (перенаем) не отдавать арендные права в залог и не вносить их в качестве вклада в уставный капитал хозяйственных товариществ и обществ или паевого взноса в производственный кооператив;</w:t>
      </w:r>
    </w:p>
    <w:p w:rsidR="00E92E27" w:rsidRPr="00E92E27" w:rsidRDefault="00E92E27" w:rsidP="00E92E27">
      <w:pPr>
        <w:suppressAutoHyphens/>
        <w:spacing w:line="240" w:lineRule="auto"/>
        <w:ind w:firstLine="0"/>
        <w:rPr>
          <w:rFonts w:eastAsia="Times New Roman"/>
          <w:sz w:val="26"/>
          <w:szCs w:val="26"/>
          <w:lang w:eastAsia="ar-SA"/>
        </w:rPr>
      </w:pPr>
      <w:r w:rsidRPr="00E92E27">
        <w:rPr>
          <w:rFonts w:eastAsia="Times New Roman"/>
          <w:sz w:val="26"/>
          <w:szCs w:val="26"/>
          <w:lang w:eastAsia="ar-SA"/>
        </w:rPr>
        <w:t xml:space="preserve"> 4.4. Арендатор не позже чем за две недели должен письменно сообщить Арендодателю о предстоящем освобождении арендуемой части здания, как в связи с окончанием срока договора, так и при досрочном его расторжении и сдать ее по акту прекращения действия договора в том состоянии, в каком он его получил, с учетом нормального износа;</w:t>
      </w:r>
    </w:p>
    <w:p w:rsidR="00E92E27" w:rsidRPr="00E92E27" w:rsidRDefault="00E92E27" w:rsidP="00E92E27">
      <w:pPr>
        <w:suppressAutoHyphens/>
        <w:spacing w:line="240" w:lineRule="auto"/>
        <w:ind w:firstLine="0"/>
        <w:rPr>
          <w:rFonts w:eastAsia="Times New Roman"/>
          <w:sz w:val="26"/>
          <w:szCs w:val="26"/>
          <w:lang w:eastAsia="ar-SA"/>
        </w:rPr>
      </w:pPr>
      <w:r w:rsidRPr="00E92E27">
        <w:rPr>
          <w:rFonts w:eastAsia="Times New Roman"/>
          <w:sz w:val="26"/>
          <w:szCs w:val="26"/>
          <w:lang w:eastAsia="ar-SA"/>
        </w:rPr>
        <w:t xml:space="preserve">  4.5. Арендатор в 5-тидневный срок после прекращения договора аренды должен возвратить здание или часть здания, являющуюся предметом настоящего договора Арендодателю по акту прекращения действия договора в том состоянии, в каком он его получил, с учетом нормального износа.</w:t>
      </w:r>
    </w:p>
    <w:p w:rsidR="00E92E27" w:rsidRPr="00E92E27" w:rsidRDefault="00E92E27" w:rsidP="00E92E27">
      <w:pPr>
        <w:suppressAutoHyphens/>
        <w:spacing w:line="240" w:lineRule="auto"/>
        <w:ind w:firstLine="0"/>
        <w:jc w:val="left"/>
        <w:rPr>
          <w:rFonts w:eastAsia="Times New Roman"/>
          <w:sz w:val="26"/>
          <w:szCs w:val="26"/>
          <w:lang w:eastAsia="ar-SA"/>
        </w:rPr>
      </w:pPr>
      <w:r w:rsidRPr="00E92E27">
        <w:rPr>
          <w:rFonts w:eastAsia="Times New Roman"/>
          <w:sz w:val="26"/>
          <w:szCs w:val="26"/>
          <w:lang w:eastAsia="ar-SA"/>
        </w:rPr>
        <w:t xml:space="preserve">  4.6. Арендатор обязан проводить текущий ремонт недвижимого имущества, указанного в п. 1.1.-1.7 настоящего договора</w:t>
      </w:r>
    </w:p>
    <w:p w:rsidR="00E92E27" w:rsidRPr="00E92E27" w:rsidRDefault="00E92E27" w:rsidP="00E92E27">
      <w:pPr>
        <w:suppressAutoHyphens/>
        <w:spacing w:line="240" w:lineRule="auto"/>
        <w:ind w:firstLine="0"/>
        <w:jc w:val="left"/>
        <w:rPr>
          <w:rFonts w:eastAsia="Times New Roman"/>
          <w:sz w:val="26"/>
          <w:szCs w:val="26"/>
          <w:lang w:eastAsia="ar-SA"/>
        </w:rPr>
      </w:pPr>
    </w:p>
    <w:p w:rsidR="00E92E27" w:rsidRPr="00E92E27" w:rsidRDefault="00E92E27" w:rsidP="00E92E27">
      <w:pPr>
        <w:widowControl w:val="0"/>
        <w:spacing w:line="240" w:lineRule="auto"/>
        <w:ind w:left="567" w:firstLine="0"/>
        <w:jc w:val="center"/>
        <w:rPr>
          <w:rFonts w:eastAsia="Times New Roman"/>
          <w:b/>
          <w:snapToGrid w:val="0"/>
          <w:sz w:val="26"/>
          <w:szCs w:val="26"/>
          <w:lang w:eastAsia="ru-RU"/>
        </w:rPr>
      </w:pPr>
      <w:r w:rsidRPr="00E92E27">
        <w:rPr>
          <w:rFonts w:eastAsia="Times New Roman"/>
          <w:b/>
          <w:snapToGrid w:val="0"/>
          <w:sz w:val="26"/>
          <w:szCs w:val="26"/>
          <w:lang w:eastAsia="ru-RU"/>
        </w:rPr>
        <w:t>5.ПРАВА И ОБЯЗАННОСТИ АРЕНДАТОРА</w:t>
      </w:r>
    </w:p>
    <w:p w:rsidR="00E92E27" w:rsidRPr="00E92E27" w:rsidRDefault="00E92E27" w:rsidP="00E92E27">
      <w:pPr>
        <w:widowControl w:val="0"/>
        <w:spacing w:line="240" w:lineRule="auto"/>
        <w:ind w:left="567" w:firstLine="0"/>
        <w:jc w:val="center"/>
        <w:rPr>
          <w:rFonts w:eastAsia="Times New Roman"/>
          <w:b/>
          <w:snapToGrid w:val="0"/>
          <w:sz w:val="26"/>
          <w:szCs w:val="26"/>
          <w:lang w:eastAsia="ru-RU"/>
        </w:rPr>
      </w:pPr>
    </w:p>
    <w:p w:rsidR="00E92E27" w:rsidRPr="00E92E27" w:rsidRDefault="00E92E27" w:rsidP="00E92E27">
      <w:pPr>
        <w:widowControl w:val="0"/>
        <w:spacing w:line="240" w:lineRule="auto"/>
        <w:ind w:firstLine="567"/>
        <w:rPr>
          <w:rFonts w:eastAsia="Times New Roman"/>
          <w:snapToGrid w:val="0"/>
          <w:sz w:val="26"/>
          <w:szCs w:val="26"/>
          <w:lang w:eastAsia="ru-RU"/>
        </w:rPr>
      </w:pPr>
      <w:r w:rsidRPr="00E92E27">
        <w:rPr>
          <w:rFonts w:eastAsia="Times New Roman"/>
          <w:snapToGrid w:val="0"/>
          <w:sz w:val="26"/>
          <w:szCs w:val="26"/>
          <w:lang w:eastAsia="ru-RU"/>
        </w:rPr>
        <w:t>5.1. Арендатор имеет право:</w:t>
      </w:r>
    </w:p>
    <w:p w:rsidR="00E92E27" w:rsidRPr="00E92E27" w:rsidRDefault="00E92E27" w:rsidP="00E92E27">
      <w:pPr>
        <w:widowControl w:val="0"/>
        <w:spacing w:line="240" w:lineRule="auto"/>
        <w:ind w:firstLine="567"/>
        <w:rPr>
          <w:rFonts w:eastAsia="Times New Roman"/>
          <w:snapToGrid w:val="0"/>
          <w:sz w:val="26"/>
          <w:szCs w:val="26"/>
          <w:lang w:eastAsia="ru-RU"/>
        </w:rPr>
      </w:pPr>
      <w:r w:rsidRPr="00E92E27">
        <w:rPr>
          <w:rFonts w:eastAsia="Times New Roman"/>
          <w:snapToGrid w:val="0"/>
          <w:sz w:val="26"/>
          <w:szCs w:val="26"/>
          <w:lang w:eastAsia="ru-RU"/>
        </w:rPr>
        <w:t>– производить улучшения нежилого помещения  только с письменного согласия Арендодателя и в соответствии с действующим законодательством;</w:t>
      </w:r>
    </w:p>
    <w:p w:rsidR="00E92E27" w:rsidRPr="00E92E27" w:rsidRDefault="00E92E27" w:rsidP="00E92E27">
      <w:pPr>
        <w:widowControl w:val="0"/>
        <w:spacing w:line="240" w:lineRule="auto"/>
        <w:ind w:firstLine="567"/>
        <w:rPr>
          <w:rFonts w:eastAsia="Times New Roman"/>
          <w:snapToGrid w:val="0"/>
          <w:sz w:val="26"/>
          <w:szCs w:val="26"/>
          <w:lang w:eastAsia="ru-RU"/>
        </w:rPr>
      </w:pPr>
      <w:r w:rsidRPr="00E92E27">
        <w:rPr>
          <w:rFonts w:eastAsia="Times New Roman"/>
          <w:snapToGrid w:val="0"/>
          <w:sz w:val="26"/>
          <w:szCs w:val="26"/>
          <w:lang w:eastAsia="ru-RU"/>
        </w:rPr>
        <w:t>– досрочно расторгнуть Договор в судебном порядке, когда:</w:t>
      </w:r>
    </w:p>
    <w:p w:rsidR="00E92E27" w:rsidRPr="00E92E27" w:rsidRDefault="00E92E27" w:rsidP="00E92E27">
      <w:pPr>
        <w:widowControl w:val="0"/>
        <w:spacing w:line="240" w:lineRule="auto"/>
        <w:ind w:firstLine="567"/>
        <w:rPr>
          <w:rFonts w:eastAsia="Times New Roman"/>
          <w:snapToGrid w:val="0"/>
          <w:sz w:val="26"/>
          <w:szCs w:val="26"/>
          <w:lang w:eastAsia="ru-RU"/>
        </w:rPr>
      </w:pPr>
      <w:r w:rsidRPr="00E92E27">
        <w:rPr>
          <w:rFonts w:eastAsia="Times New Roman"/>
          <w:snapToGrid w:val="0"/>
          <w:sz w:val="26"/>
          <w:szCs w:val="26"/>
          <w:lang w:eastAsia="ru-RU"/>
        </w:rPr>
        <w:t>а) Арендодатель создает препятствия в использовании участка;</w:t>
      </w:r>
    </w:p>
    <w:p w:rsidR="00E92E27" w:rsidRPr="00E92E27" w:rsidRDefault="00E92E27" w:rsidP="00E92E27">
      <w:pPr>
        <w:widowControl w:val="0"/>
        <w:spacing w:line="240" w:lineRule="auto"/>
        <w:ind w:firstLine="567"/>
        <w:rPr>
          <w:rFonts w:eastAsia="Times New Roman"/>
          <w:snapToGrid w:val="0"/>
          <w:sz w:val="26"/>
          <w:szCs w:val="26"/>
          <w:lang w:eastAsia="ru-RU"/>
        </w:rPr>
      </w:pPr>
      <w:r w:rsidRPr="00E92E27">
        <w:rPr>
          <w:rFonts w:eastAsia="Times New Roman"/>
          <w:snapToGrid w:val="0"/>
          <w:sz w:val="26"/>
          <w:szCs w:val="26"/>
          <w:lang w:eastAsia="ru-RU"/>
        </w:rPr>
        <w:t>б) переданное Арендатору  нежилое помещение имеет  препятствующие  для  его использования недостатки, которые не  были  оговорены  Арендодателем  при заключении Договора, не  были  заранее  известны  Арендатору  и  не  были обнаружены Арендатором во время осмотра недвижимого имущества при заключении Договора;</w:t>
      </w:r>
    </w:p>
    <w:p w:rsidR="00E92E27" w:rsidRPr="00E92E27" w:rsidRDefault="00E92E27" w:rsidP="00E92E27">
      <w:pPr>
        <w:widowControl w:val="0"/>
        <w:spacing w:line="240" w:lineRule="auto"/>
        <w:ind w:firstLine="567"/>
        <w:rPr>
          <w:rFonts w:eastAsia="Times New Roman"/>
          <w:snapToGrid w:val="0"/>
          <w:sz w:val="26"/>
          <w:szCs w:val="26"/>
          <w:lang w:eastAsia="ru-RU"/>
        </w:rPr>
      </w:pPr>
      <w:r w:rsidRPr="00E92E27">
        <w:rPr>
          <w:rFonts w:eastAsia="Times New Roman"/>
          <w:snapToGrid w:val="0"/>
          <w:sz w:val="26"/>
          <w:szCs w:val="26"/>
          <w:lang w:eastAsia="ru-RU"/>
        </w:rPr>
        <w:t>в) нежилое помещение в силу  обстоятельств,  возникших  не  по  вине Арендатора, окажется в состоянии, непригодном для использования  по назначению.</w:t>
      </w:r>
    </w:p>
    <w:p w:rsidR="00E92E27" w:rsidRPr="00E92E27" w:rsidRDefault="00E92E27" w:rsidP="00E92E27">
      <w:pPr>
        <w:widowControl w:val="0"/>
        <w:spacing w:line="240" w:lineRule="auto"/>
        <w:ind w:firstLine="567"/>
        <w:rPr>
          <w:rFonts w:eastAsia="Times New Roman"/>
          <w:snapToGrid w:val="0"/>
          <w:sz w:val="26"/>
          <w:szCs w:val="26"/>
          <w:lang w:eastAsia="ru-RU"/>
        </w:rPr>
      </w:pPr>
      <w:r w:rsidRPr="00E92E27">
        <w:rPr>
          <w:rFonts w:eastAsia="Times New Roman"/>
          <w:snapToGrid w:val="0"/>
          <w:sz w:val="26"/>
          <w:szCs w:val="26"/>
          <w:lang w:eastAsia="ru-RU"/>
        </w:rPr>
        <w:t>5.2. Арендатор обязан:</w:t>
      </w:r>
    </w:p>
    <w:p w:rsidR="00E92E27" w:rsidRPr="00E92E27" w:rsidRDefault="00E92E27" w:rsidP="00E92E27">
      <w:pPr>
        <w:widowControl w:val="0"/>
        <w:spacing w:line="240" w:lineRule="auto"/>
        <w:ind w:firstLine="567"/>
        <w:rPr>
          <w:rFonts w:eastAsia="Times New Roman"/>
          <w:snapToGrid w:val="0"/>
          <w:sz w:val="26"/>
          <w:szCs w:val="26"/>
          <w:lang w:eastAsia="ru-RU"/>
        </w:rPr>
      </w:pPr>
      <w:r w:rsidRPr="00E92E27">
        <w:rPr>
          <w:rFonts w:eastAsia="Times New Roman"/>
          <w:snapToGrid w:val="0"/>
          <w:sz w:val="26"/>
          <w:szCs w:val="26"/>
          <w:lang w:eastAsia="ru-RU"/>
        </w:rPr>
        <w:t xml:space="preserve">- обеспечивать Арендодателю, органам государственного контроля свободный </w:t>
      </w:r>
      <w:r w:rsidRPr="00E92E27">
        <w:rPr>
          <w:rFonts w:eastAsia="Times New Roman"/>
          <w:snapToGrid w:val="0"/>
          <w:sz w:val="26"/>
          <w:szCs w:val="26"/>
          <w:lang w:eastAsia="ru-RU"/>
        </w:rPr>
        <w:lastRenderedPageBreak/>
        <w:t>доступ к недвижимому имуществу</w:t>
      </w:r>
      <w:proofErr w:type="gramStart"/>
      <w:r w:rsidRPr="00E92E27">
        <w:rPr>
          <w:rFonts w:eastAsia="Times New Roman"/>
          <w:snapToGrid w:val="0"/>
          <w:sz w:val="26"/>
          <w:szCs w:val="26"/>
          <w:lang w:eastAsia="ru-RU"/>
        </w:rPr>
        <w:t xml:space="preserve"> ;</w:t>
      </w:r>
      <w:proofErr w:type="gramEnd"/>
    </w:p>
    <w:p w:rsidR="00E92E27" w:rsidRPr="00E92E27" w:rsidRDefault="00E92E27" w:rsidP="00E92E27">
      <w:pPr>
        <w:widowControl w:val="0"/>
        <w:spacing w:line="240" w:lineRule="auto"/>
        <w:ind w:firstLine="567"/>
        <w:rPr>
          <w:rFonts w:eastAsia="Times New Roman"/>
          <w:snapToGrid w:val="0"/>
          <w:sz w:val="26"/>
          <w:szCs w:val="26"/>
          <w:lang w:eastAsia="ru-RU"/>
        </w:rPr>
      </w:pPr>
      <w:r w:rsidRPr="00E92E27">
        <w:rPr>
          <w:rFonts w:eastAsia="Times New Roman"/>
          <w:snapToGrid w:val="0"/>
          <w:sz w:val="26"/>
          <w:szCs w:val="26"/>
          <w:lang w:eastAsia="ru-RU"/>
        </w:rPr>
        <w:t>- использовать нежилое помещение в соответствии с целью и разрешенным использованием;</w:t>
      </w:r>
    </w:p>
    <w:p w:rsidR="00E92E27" w:rsidRPr="00E92E27" w:rsidRDefault="00E92E27" w:rsidP="00E92E27">
      <w:pPr>
        <w:widowControl w:val="0"/>
        <w:spacing w:line="240" w:lineRule="auto"/>
        <w:ind w:firstLine="567"/>
        <w:rPr>
          <w:rFonts w:eastAsia="Times New Roman"/>
          <w:snapToGrid w:val="0"/>
          <w:sz w:val="26"/>
          <w:szCs w:val="26"/>
          <w:lang w:eastAsia="ru-RU"/>
        </w:rPr>
      </w:pPr>
      <w:r w:rsidRPr="00E92E27">
        <w:rPr>
          <w:rFonts w:eastAsia="Times New Roman"/>
          <w:snapToGrid w:val="0"/>
          <w:sz w:val="26"/>
          <w:szCs w:val="26"/>
          <w:lang w:eastAsia="ru-RU"/>
        </w:rPr>
        <w:t>- выполнять в полном объеме все условия Договора;</w:t>
      </w:r>
    </w:p>
    <w:p w:rsidR="00E92E27" w:rsidRPr="00E92E27" w:rsidRDefault="00E92E27" w:rsidP="00E92E27">
      <w:pPr>
        <w:widowControl w:val="0"/>
        <w:spacing w:line="240" w:lineRule="auto"/>
        <w:ind w:firstLine="567"/>
        <w:rPr>
          <w:rFonts w:eastAsia="Times New Roman"/>
          <w:snapToGrid w:val="0"/>
          <w:sz w:val="26"/>
          <w:szCs w:val="26"/>
          <w:lang w:eastAsia="ru-RU"/>
        </w:rPr>
      </w:pPr>
      <w:r w:rsidRPr="00E92E27">
        <w:rPr>
          <w:rFonts w:eastAsia="Times New Roman"/>
          <w:snapToGrid w:val="0"/>
          <w:sz w:val="26"/>
          <w:szCs w:val="26"/>
          <w:lang w:eastAsia="ru-RU"/>
        </w:rPr>
        <w:t>- своевременно в соответствии с Договором вносить арендную плату;</w:t>
      </w:r>
    </w:p>
    <w:p w:rsidR="00E92E27" w:rsidRPr="00E92E27" w:rsidRDefault="00E92E27" w:rsidP="00E92E27">
      <w:pPr>
        <w:widowControl w:val="0"/>
        <w:spacing w:line="240" w:lineRule="auto"/>
        <w:ind w:firstLine="567"/>
        <w:rPr>
          <w:rFonts w:eastAsia="Times New Roman"/>
          <w:snapToGrid w:val="0"/>
          <w:sz w:val="26"/>
          <w:szCs w:val="26"/>
          <w:lang w:eastAsia="ru-RU"/>
        </w:rPr>
      </w:pPr>
      <w:r w:rsidRPr="00E92E27">
        <w:rPr>
          <w:rFonts w:eastAsia="Times New Roman"/>
          <w:snapToGrid w:val="0"/>
          <w:sz w:val="26"/>
          <w:szCs w:val="26"/>
          <w:lang w:eastAsia="ru-RU"/>
        </w:rPr>
        <w:t>- не допускать действий, приводящих к ухудшению качественных характеристик объекта, экологической обстановки на арендуемой территории, а также к загрязнению территории;</w:t>
      </w:r>
    </w:p>
    <w:p w:rsidR="00E92E27" w:rsidRPr="00E92E27" w:rsidRDefault="00E92E27" w:rsidP="00E92E27">
      <w:pPr>
        <w:widowControl w:val="0"/>
        <w:spacing w:line="240" w:lineRule="auto"/>
        <w:ind w:firstLine="567"/>
        <w:rPr>
          <w:rFonts w:eastAsia="Times New Roman"/>
          <w:snapToGrid w:val="0"/>
          <w:sz w:val="26"/>
          <w:szCs w:val="26"/>
          <w:lang w:eastAsia="ru-RU"/>
        </w:rPr>
      </w:pPr>
      <w:r w:rsidRPr="00E92E27">
        <w:rPr>
          <w:rFonts w:eastAsia="Times New Roman"/>
          <w:snapToGrid w:val="0"/>
          <w:sz w:val="26"/>
          <w:szCs w:val="26"/>
          <w:lang w:eastAsia="ru-RU"/>
        </w:rPr>
        <w:t>- после окончания срока действия Договора передать нежилое помещение в состоянии и качестве не хуже первоначального,</w:t>
      </w:r>
    </w:p>
    <w:p w:rsidR="00E92E27" w:rsidRPr="00E92E27" w:rsidRDefault="00E92E27" w:rsidP="00E92E27">
      <w:pPr>
        <w:widowControl w:val="0"/>
        <w:spacing w:line="240" w:lineRule="auto"/>
        <w:ind w:firstLine="567"/>
        <w:rPr>
          <w:rFonts w:eastAsia="Times New Roman"/>
          <w:snapToGrid w:val="0"/>
          <w:sz w:val="26"/>
          <w:szCs w:val="26"/>
          <w:lang w:eastAsia="ru-RU"/>
        </w:rPr>
      </w:pPr>
      <w:r w:rsidRPr="00E92E27">
        <w:rPr>
          <w:rFonts w:eastAsia="Times New Roman"/>
          <w:snapToGrid w:val="0"/>
          <w:sz w:val="26"/>
          <w:szCs w:val="26"/>
          <w:lang w:eastAsia="ru-RU"/>
        </w:rPr>
        <w:t>- в случае изменения адреса или иных реквизитов в десятидневный срок направить Арендодателю письменное уведомление об этом,</w:t>
      </w:r>
    </w:p>
    <w:p w:rsidR="00E92E27" w:rsidRPr="00E92E27" w:rsidRDefault="00E92E27" w:rsidP="00E92E27">
      <w:pPr>
        <w:spacing w:line="240" w:lineRule="auto"/>
        <w:ind w:firstLine="0"/>
        <w:jc w:val="left"/>
        <w:rPr>
          <w:rFonts w:eastAsia="Times New Roman"/>
          <w:sz w:val="26"/>
          <w:szCs w:val="26"/>
          <w:lang w:eastAsia="ru-RU"/>
        </w:rPr>
      </w:pPr>
      <w:r w:rsidRPr="00E92E27">
        <w:rPr>
          <w:rFonts w:eastAsia="Times New Roman"/>
          <w:sz w:val="26"/>
          <w:szCs w:val="26"/>
          <w:lang w:eastAsia="ru-RU"/>
        </w:rPr>
        <w:t xml:space="preserve"> </w:t>
      </w:r>
    </w:p>
    <w:p w:rsidR="00E92E27" w:rsidRPr="00E92E27" w:rsidRDefault="00E92E27" w:rsidP="00E92E27">
      <w:pPr>
        <w:suppressAutoHyphens/>
        <w:spacing w:line="240" w:lineRule="auto"/>
        <w:ind w:firstLine="0"/>
        <w:jc w:val="center"/>
        <w:rPr>
          <w:rFonts w:eastAsia="Times New Roman"/>
          <w:b/>
          <w:sz w:val="26"/>
          <w:szCs w:val="26"/>
          <w:lang w:eastAsia="ar-SA"/>
        </w:rPr>
      </w:pPr>
      <w:r w:rsidRPr="00E92E27">
        <w:rPr>
          <w:rFonts w:eastAsia="Times New Roman"/>
          <w:b/>
          <w:sz w:val="26"/>
          <w:szCs w:val="26"/>
          <w:lang w:eastAsia="ar-SA"/>
        </w:rPr>
        <w:t>6.ОТВЕТСТВЕННОСТЬ СТОРОН</w:t>
      </w:r>
    </w:p>
    <w:p w:rsidR="00E92E27" w:rsidRPr="00E92E27" w:rsidRDefault="00E92E27" w:rsidP="00E92E27">
      <w:pPr>
        <w:suppressAutoHyphens/>
        <w:spacing w:line="240" w:lineRule="auto"/>
        <w:ind w:firstLine="0"/>
        <w:jc w:val="center"/>
        <w:rPr>
          <w:rFonts w:eastAsia="Times New Roman"/>
          <w:sz w:val="26"/>
          <w:szCs w:val="26"/>
          <w:lang w:eastAsia="ar-SA"/>
        </w:rPr>
      </w:pPr>
    </w:p>
    <w:p w:rsidR="00E92E27" w:rsidRPr="00E92E27" w:rsidRDefault="00E92E27" w:rsidP="00E92E27">
      <w:pPr>
        <w:suppressAutoHyphens/>
        <w:spacing w:line="240" w:lineRule="auto"/>
        <w:ind w:firstLine="0"/>
        <w:rPr>
          <w:rFonts w:eastAsia="Times New Roman"/>
          <w:sz w:val="26"/>
          <w:szCs w:val="26"/>
          <w:lang w:eastAsia="ar-SA"/>
        </w:rPr>
      </w:pPr>
      <w:r w:rsidRPr="00E92E27">
        <w:rPr>
          <w:rFonts w:eastAsia="Times New Roman"/>
          <w:sz w:val="26"/>
          <w:szCs w:val="26"/>
          <w:lang w:eastAsia="ar-SA"/>
        </w:rPr>
        <w:t>6.1. В случае не предоставления арендуемой части здания в срок, установленный договором, другая сторона обязана уплатить Арендатору штраф в размере 1% суммы годовой арендной платы.</w:t>
      </w:r>
    </w:p>
    <w:p w:rsidR="00E92E27" w:rsidRPr="00E92E27" w:rsidRDefault="00E92E27" w:rsidP="00E92E27">
      <w:pPr>
        <w:suppressAutoHyphens/>
        <w:spacing w:line="240" w:lineRule="auto"/>
        <w:ind w:firstLine="0"/>
        <w:rPr>
          <w:rFonts w:eastAsia="Times New Roman"/>
          <w:sz w:val="26"/>
          <w:szCs w:val="26"/>
          <w:lang w:eastAsia="ar-SA"/>
        </w:rPr>
      </w:pPr>
      <w:r w:rsidRPr="00E92E27">
        <w:rPr>
          <w:rFonts w:eastAsia="Times New Roman"/>
          <w:sz w:val="26"/>
          <w:szCs w:val="26"/>
          <w:lang w:eastAsia="ar-SA"/>
        </w:rPr>
        <w:t>6.2.В случае не принятия арендованной части здания в срок, установленный договором, Арендатор обязан уплатить Арендодателю штраф в размере 5% суммы годовой арендной платы.</w:t>
      </w:r>
    </w:p>
    <w:p w:rsidR="00E92E27" w:rsidRPr="00E92E27" w:rsidRDefault="00E92E27" w:rsidP="00E92E27">
      <w:pPr>
        <w:suppressAutoHyphens/>
        <w:spacing w:line="240" w:lineRule="auto"/>
        <w:ind w:firstLine="0"/>
        <w:rPr>
          <w:rFonts w:eastAsia="Times New Roman"/>
          <w:sz w:val="26"/>
          <w:szCs w:val="26"/>
          <w:lang w:eastAsia="ar-SA"/>
        </w:rPr>
      </w:pPr>
      <w:r w:rsidRPr="00E92E27">
        <w:rPr>
          <w:rFonts w:eastAsia="Times New Roman"/>
          <w:sz w:val="26"/>
          <w:szCs w:val="26"/>
          <w:lang w:eastAsia="ar-SA"/>
        </w:rPr>
        <w:t>6.3.В случае не внесения арендной платы в сроки, установленные настоящим договором, Арендатор обязан уплатить пеню в размере 0,3% неуплаченной суммы за каждый день просрочки.</w:t>
      </w:r>
    </w:p>
    <w:p w:rsidR="00E92E27" w:rsidRPr="00E92E27" w:rsidRDefault="00E92E27" w:rsidP="00E92E27">
      <w:pPr>
        <w:suppressAutoHyphens/>
        <w:spacing w:line="240" w:lineRule="auto"/>
        <w:ind w:firstLine="0"/>
        <w:rPr>
          <w:rFonts w:eastAsia="Times New Roman"/>
          <w:sz w:val="26"/>
          <w:szCs w:val="26"/>
          <w:lang w:eastAsia="ar-SA"/>
        </w:rPr>
      </w:pPr>
      <w:r w:rsidRPr="00E92E27">
        <w:rPr>
          <w:rFonts w:eastAsia="Times New Roman"/>
          <w:sz w:val="26"/>
          <w:szCs w:val="26"/>
          <w:lang w:eastAsia="ar-SA"/>
        </w:rPr>
        <w:t>6.4.В случае несвоевременного возврата арендованной части здания при прекращении договора Арендатор обязан уплатить Арендодателю штраф в размере 5%-50% суммы годовой арендной платы.</w:t>
      </w:r>
    </w:p>
    <w:p w:rsidR="00E92E27" w:rsidRPr="00E92E27" w:rsidRDefault="00E92E27" w:rsidP="00E92E27">
      <w:pPr>
        <w:suppressAutoHyphens/>
        <w:spacing w:line="240" w:lineRule="auto"/>
        <w:ind w:firstLine="0"/>
        <w:rPr>
          <w:rFonts w:eastAsia="Times New Roman"/>
          <w:sz w:val="26"/>
          <w:szCs w:val="26"/>
          <w:lang w:eastAsia="ar-SA"/>
        </w:rPr>
      </w:pPr>
      <w:r w:rsidRPr="00E92E27">
        <w:rPr>
          <w:rFonts w:eastAsia="Times New Roman"/>
          <w:sz w:val="26"/>
          <w:szCs w:val="26"/>
          <w:lang w:eastAsia="ar-SA"/>
        </w:rPr>
        <w:t>6.5.За иные нарушения своих обязательств по договору Арендатор обязан оплатить Арендодателю штраф в размере от 5% до 50% суммы годовой арендной платы. Конкретный размер штрафа в данном случае определяется распоряжением комитета по управлению госимуществом Пензенского района.</w:t>
      </w:r>
    </w:p>
    <w:p w:rsidR="00E92E27" w:rsidRPr="00E92E27" w:rsidRDefault="00E92E27" w:rsidP="00E92E27">
      <w:pPr>
        <w:suppressAutoHyphens/>
        <w:spacing w:line="240" w:lineRule="auto"/>
        <w:ind w:firstLine="0"/>
        <w:rPr>
          <w:rFonts w:eastAsia="Times New Roman"/>
          <w:sz w:val="26"/>
          <w:szCs w:val="26"/>
          <w:lang w:eastAsia="ar-SA"/>
        </w:rPr>
      </w:pPr>
      <w:r w:rsidRPr="00E92E27">
        <w:rPr>
          <w:rFonts w:eastAsia="Times New Roman"/>
          <w:sz w:val="26"/>
          <w:szCs w:val="26"/>
          <w:lang w:eastAsia="ar-SA"/>
        </w:rPr>
        <w:t xml:space="preserve">6.6 Арендатор должен участвовать в мероприятиях по благоустройству окружающей здание территории. </w:t>
      </w:r>
    </w:p>
    <w:p w:rsidR="00E92E27" w:rsidRPr="00E92E27" w:rsidRDefault="00E92E27" w:rsidP="00E92E27">
      <w:pPr>
        <w:suppressAutoHyphens/>
        <w:spacing w:line="240" w:lineRule="auto"/>
        <w:ind w:firstLine="0"/>
        <w:jc w:val="center"/>
        <w:rPr>
          <w:rFonts w:eastAsia="Times New Roman"/>
          <w:sz w:val="26"/>
          <w:szCs w:val="26"/>
          <w:lang w:eastAsia="ar-SA"/>
        </w:rPr>
      </w:pPr>
    </w:p>
    <w:p w:rsidR="00E92E27" w:rsidRPr="00E92E27" w:rsidRDefault="00E92E27" w:rsidP="00E92E27">
      <w:pPr>
        <w:suppressAutoHyphens/>
        <w:spacing w:line="240" w:lineRule="auto"/>
        <w:ind w:firstLine="0"/>
        <w:jc w:val="center"/>
        <w:rPr>
          <w:rFonts w:eastAsia="Times New Roman"/>
          <w:b/>
          <w:sz w:val="26"/>
          <w:szCs w:val="26"/>
          <w:lang w:eastAsia="ar-SA"/>
        </w:rPr>
      </w:pPr>
      <w:r w:rsidRPr="00E92E27">
        <w:rPr>
          <w:rFonts w:eastAsia="Times New Roman"/>
          <w:b/>
          <w:sz w:val="26"/>
          <w:szCs w:val="26"/>
          <w:lang w:eastAsia="ar-SA"/>
        </w:rPr>
        <w:t xml:space="preserve">7.ДОСРОЧНОЕ РАСТОРЖЕНИЕ ДОГОВОРА </w:t>
      </w:r>
    </w:p>
    <w:p w:rsidR="00E92E27" w:rsidRPr="00E92E27" w:rsidRDefault="00E92E27" w:rsidP="00E92E27">
      <w:pPr>
        <w:suppressAutoHyphens/>
        <w:spacing w:line="240" w:lineRule="auto"/>
        <w:ind w:firstLine="0"/>
        <w:jc w:val="center"/>
        <w:rPr>
          <w:rFonts w:eastAsia="Times New Roman"/>
          <w:sz w:val="26"/>
          <w:szCs w:val="26"/>
          <w:lang w:eastAsia="ar-SA"/>
        </w:rPr>
      </w:pPr>
    </w:p>
    <w:p w:rsidR="00E92E27" w:rsidRPr="00E92E27" w:rsidRDefault="00E92E27" w:rsidP="00E92E27">
      <w:pPr>
        <w:suppressAutoHyphens/>
        <w:spacing w:line="240" w:lineRule="auto"/>
        <w:ind w:firstLine="0"/>
        <w:rPr>
          <w:rFonts w:eastAsia="Times New Roman"/>
          <w:sz w:val="26"/>
          <w:szCs w:val="26"/>
          <w:lang w:eastAsia="ar-SA"/>
        </w:rPr>
      </w:pPr>
      <w:r w:rsidRPr="00E92E27">
        <w:rPr>
          <w:rFonts w:eastAsia="Times New Roman"/>
          <w:sz w:val="26"/>
          <w:szCs w:val="26"/>
          <w:lang w:eastAsia="ar-SA"/>
        </w:rPr>
        <w:t>7.1.Договор расторгается досрочно по требованию Арендодателя:</w:t>
      </w:r>
    </w:p>
    <w:p w:rsidR="00E92E27" w:rsidRPr="00E92E27" w:rsidRDefault="00E92E27" w:rsidP="00E92E27">
      <w:pPr>
        <w:suppressAutoHyphens/>
        <w:spacing w:line="240" w:lineRule="auto"/>
        <w:ind w:firstLine="0"/>
        <w:rPr>
          <w:rFonts w:eastAsia="Times New Roman"/>
          <w:sz w:val="26"/>
          <w:szCs w:val="26"/>
          <w:lang w:eastAsia="ar-SA"/>
        </w:rPr>
      </w:pPr>
      <w:r w:rsidRPr="00E92E27">
        <w:rPr>
          <w:rFonts w:eastAsia="Times New Roman"/>
          <w:sz w:val="26"/>
          <w:szCs w:val="26"/>
          <w:lang w:eastAsia="ar-SA"/>
        </w:rPr>
        <w:t>а) если Арендатор не принял арендуемую часть здания в установленный договором срок;</w:t>
      </w:r>
    </w:p>
    <w:p w:rsidR="00E92E27" w:rsidRPr="00E92E27" w:rsidRDefault="00E92E27" w:rsidP="00E92E27">
      <w:pPr>
        <w:suppressAutoHyphens/>
        <w:spacing w:line="240" w:lineRule="auto"/>
        <w:ind w:firstLine="0"/>
        <w:rPr>
          <w:rFonts w:eastAsia="Times New Roman"/>
          <w:sz w:val="26"/>
          <w:szCs w:val="26"/>
          <w:lang w:eastAsia="ar-SA"/>
        </w:rPr>
      </w:pPr>
      <w:r w:rsidRPr="00E92E27">
        <w:rPr>
          <w:rFonts w:eastAsia="Times New Roman"/>
          <w:sz w:val="26"/>
          <w:szCs w:val="26"/>
          <w:lang w:eastAsia="ar-SA"/>
        </w:rPr>
        <w:t>б) если Арендатор не внес арендную плату более двух раз подряд по истечении установленного договором срока;</w:t>
      </w:r>
    </w:p>
    <w:p w:rsidR="00E92E27" w:rsidRPr="00E92E27" w:rsidRDefault="00E92E27" w:rsidP="00E92E27">
      <w:pPr>
        <w:suppressAutoHyphens/>
        <w:spacing w:line="240" w:lineRule="auto"/>
        <w:ind w:firstLine="0"/>
        <w:rPr>
          <w:rFonts w:eastAsia="Times New Roman"/>
          <w:sz w:val="26"/>
          <w:szCs w:val="26"/>
          <w:lang w:eastAsia="ar-SA"/>
        </w:rPr>
      </w:pPr>
      <w:r w:rsidRPr="00E92E27">
        <w:rPr>
          <w:rFonts w:eastAsia="Times New Roman"/>
          <w:sz w:val="26"/>
          <w:szCs w:val="26"/>
          <w:lang w:eastAsia="ar-SA"/>
        </w:rPr>
        <w:t>в) если Арендатор пользуется арендованным помещением не в соответствии с договором или его назначением;</w:t>
      </w:r>
    </w:p>
    <w:p w:rsidR="00E92E27" w:rsidRPr="00E92E27" w:rsidRDefault="00E92E27" w:rsidP="00E92E27">
      <w:pPr>
        <w:suppressAutoHyphens/>
        <w:spacing w:line="240" w:lineRule="auto"/>
        <w:ind w:firstLine="0"/>
        <w:rPr>
          <w:rFonts w:eastAsia="Times New Roman"/>
          <w:sz w:val="26"/>
          <w:szCs w:val="26"/>
          <w:lang w:eastAsia="ar-SA"/>
        </w:rPr>
      </w:pPr>
      <w:r w:rsidRPr="00E92E27">
        <w:rPr>
          <w:rFonts w:eastAsia="Times New Roman"/>
          <w:sz w:val="26"/>
          <w:szCs w:val="26"/>
          <w:lang w:eastAsia="ar-SA"/>
        </w:rPr>
        <w:t>г) если Арендатор без согласия Арендодателя сдает арендуемое помещение в субаренду, безвозмездное пользование, передает третьим лицам на иных основаниях;</w:t>
      </w:r>
    </w:p>
    <w:p w:rsidR="00E92E27" w:rsidRPr="00E92E27" w:rsidRDefault="00E92E27" w:rsidP="00E92E27">
      <w:pPr>
        <w:suppressAutoHyphens/>
        <w:spacing w:line="240" w:lineRule="auto"/>
        <w:ind w:firstLine="0"/>
        <w:rPr>
          <w:rFonts w:eastAsia="Times New Roman"/>
          <w:sz w:val="26"/>
          <w:szCs w:val="26"/>
          <w:lang w:eastAsia="ar-SA"/>
        </w:rPr>
      </w:pPr>
      <w:proofErr w:type="spellStart"/>
      <w:r w:rsidRPr="00E92E27">
        <w:rPr>
          <w:rFonts w:eastAsia="Times New Roman"/>
          <w:sz w:val="26"/>
          <w:szCs w:val="26"/>
          <w:lang w:eastAsia="ar-SA"/>
        </w:rPr>
        <w:t>д</w:t>
      </w:r>
      <w:proofErr w:type="spellEnd"/>
      <w:r w:rsidRPr="00E92E27">
        <w:rPr>
          <w:rFonts w:eastAsia="Times New Roman"/>
          <w:sz w:val="26"/>
          <w:szCs w:val="26"/>
          <w:lang w:eastAsia="ar-SA"/>
        </w:rPr>
        <w:t>) если Арендатор умышленно или по неосторожности ухудшает состояние арендуемого помещения;</w:t>
      </w:r>
    </w:p>
    <w:p w:rsidR="00E92E27" w:rsidRPr="00E92E27" w:rsidRDefault="00E92E27" w:rsidP="00E92E27">
      <w:pPr>
        <w:suppressAutoHyphens/>
        <w:spacing w:line="240" w:lineRule="auto"/>
        <w:ind w:firstLine="0"/>
        <w:rPr>
          <w:rFonts w:eastAsia="Times New Roman"/>
          <w:sz w:val="26"/>
          <w:szCs w:val="26"/>
          <w:lang w:eastAsia="ar-SA"/>
        </w:rPr>
      </w:pPr>
      <w:r w:rsidRPr="00E92E27">
        <w:rPr>
          <w:rFonts w:eastAsia="Times New Roman"/>
          <w:sz w:val="26"/>
          <w:szCs w:val="26"/>
          <w:lang w:eastAsia="ar-SA"/>
        </w:rPr>
        <w:lastRenderedPageBreak/>
        <w:t>е) если Арендатор не производит текущий ремонт арендуемого помещения;</w:t>
      </w:r>
    </w:p>
    <w:p w:rsidR="00E92E27" w:rsidRPr="00E92E27" w:rsidRDefault="00E92E27" w:rsidP="00E92E27">
      <w:pPr>
        <w:suppressAutoHyphens/>
        <w:spacing w:line="240" w:lineRule="auto"/>
        <w:ind w:firstLine="0"/>
        <w:rPr>
          <w:rFonts w:eastAsia="Times New Roman"/>
          <w:sz w:val="26"/>
          <w:szCs w:val="26"/>
          <w:lang w:eastAsia="ar-SA"/>
        </w:rPr>
      </w:pPr>
      <w:r w:rsidRPr="00E92E27">
        <w:rPr>
          <w:rFonts w:eastAsia="Times New Roman"/>
          <w:sz w:val="26"/>
          <w:szCs w:val="26"/>
          <w:lang w:eastAsia="ar-SA"/>
        </w:rPr>
        <w:t>ж) если Арендатор без Арендодателя и Балансодержателя произвел перепланировку или переоборудование арендуемого помещения;</w:t>
      </w:r>
    </w:p>
    <w:p w:rsidR="00E92E27" w:rsidRPr="00E92E27" w:rsidRDefault="00E92E27" w:rsidP="00E92E27">
      <w:pPr>
        <w:suppressAutoHyphens/>
        <w:spacing w:line="240" w:lineRule="auto"/>
        <w:ind w:firstLine="0"/>
        <w:rPr>
          <w:rFonts w:eastAsia="Times New Roman"/>
          <w:sz w:val="26"/>
          <w:szCs w:val="26"/>
          <w:lang w:eastAsia="ar-SA"/>
        </w:rPr>
      </w:pPr>
    </w:p>
    <w:p w:rsidR="00E92E27" w:rsidRPr="00E92E27" w:rsidRDefault="00E92E27" w:rsidP="00E92E27">
      <w:pPr>
        <w:suppressAutoHyphens/>
        <w:spacing w:line="240" w:lineRule="auto"/>
        <w:ind w:firstLine="0"/>
        <w:rPr>
          <w:rFonts w:eastAsia="Times New Roman"/>
          <w:sz w:val="26"/>
          <w:szCs w:val="26"/>
          <w:lang w:eastAsia="ar-SA"/>
        </w:rPr>
      </w:pPr>
      <w:r w:rsidRPr="00E92E27">
        <w:rPr>
          <w:rFonts w:eastAsia="Times New Roman"/>
          <w:sz w:val="26"/>
          <w:szCs w:val="26"/>
          <w:lang w:eastAsia="ar-SA"/>
        </w:rPr>
        <w:t>7.2.Договор расторгается по требованию Арендодателя:</w:t>
      </w:r>
    </w:p>
    <w:p w:rsidR="00E92E27" w:rsidRPr="00E92E27" w:rsidRDefault="00E92E27" w:rsidP="00E92E27">
      <w:pPr>
        <w:suppressAutoHyphens/>
        <w:spacing w:line="240" w:lineRule="auto"/>
        <w:ind w:firstLine="0"/>
        <w:rPr>
          <w:rFonts w:eastAsia="Times New Roman"/>
          <w:sz w:val="26"/>
          <w:szCs w:val="26"/>
          <w:lang w:eastAsia="ar-SA"/>
        </w:rPr>
      </w:pPr>
      <w:r w:rsidRPr="00E92E27">
        <w:rPr>
          <w:rFonts w:eastAsia="Times New Roman"/>
          <w:sz w:val="26"/>
          <w:szCs w:val="26"/>
          <w:lang w:eastAsia="ar-SA"/>
        </w:rPr>
        <w:t>а) если Арендодатель не предоставляет в пользование арендуемое помещение.</w:t>
      </w:r>
    </w:p>
    <w:p w:rsidR="00E92E27" w:rsidRPr="00E92E27" w:rsidRDefault="00E92E27" w:rsidP="00E92E27">
      <w:pPr>
        <w:suppressAutoHyphens/>
        <w:spacing w:line="240" w:lineRule="auto"/>
        <w:ind w:firstLine="0"/>
        <w:rPr>
          <w:rFonts w:eastAsia="Times New Roman"/>
          <w:sz w:val="26"/>
          <w:szCs w:val="26"/>
          <w:lang w:eastAsia="ar-SA"/>
        </w:rPr>
      </w:pPr>
    </w:p>
    <w:p w:rsidR="00E92E27" w:rsidRPr="00E92E27" w:rsidRDefault="00E92E27" w:rsidP="00E92E27">
      <w:pPr>
        <w:suppressAutoHyphens/>
        <w:spacing w:line="240" w:lineRule="auto"/>
        <w:ind w:firstLine="0"/>
        <w:jc w:val="center"/>
        <w:rPr>
          <w:rFonts w:eastAsia="Times New Roman"/>
          <w:b/>
          <w:sz w:val="26"/>
          <w:szCs w:val="26"/>
          <w:lang w:eastAsia="ar-SA"/>
        </w:rPr>
      </w:pPr>
      <w:r w:rsidRPr="00E92E27">
        <w:rPr>
          <w:rFonts w:eastAsia="Times New Roman"/>
          <w:b/>
          <w:sz w:val="26"/>
          <w:szCs w:val="26"/>
          <w:lang w:eastAsia="ar-SA"/>
        </w:rPr>
        <w:t>10.РЕКВЕЗИТЫ СТОРОН</w:t>
      </w:r>
    </w:p>
    <w:p w:rsidR="00E92E27" w:rsidRPr="00E92E27" w:rsidRDefault="00E92E27" w:rsidP="00E92E27">
      <w:pPr>
        <w:suppressAutoHyphens/>
        <w:spacing w:line="240" w:lineRule="auto"/>
        <w:ind w:firstLine="0"/>
        <w:jc w:val="center"/>
        <w:rPr>
          <w:rFonts w:eastAsia="Times New Roman"/>
          <w:b/>
          <w:sz w:val="26"/>
          <w:szCs w:val="26"/>
          <w:lang w:eastAsia="ar-SA"/>
        </w:rPr>
      </w:pPr>
    </w:p>
    <w:p w:rsidR="00E92E27" w:rsidRPr="00E92E27" w:rsidRDefault="00E92E27" w:rsidP="00E92E27">
      <w:pPr>
        <w:suppressAutoHyphens/>
        <w:spacing w:line="240" w:lineRule="auto"/>
        <w:ind w:firstLine="0"/>
        <w:jc w:val="left"/>
        <w:rPr>
          <w:rFonts w:eastAsia="Times New Roman"/>
          <w:b/>
          <w:sz w:val="26"/>
          <w:szCs w:val="26"/>
          <w:lang w:eastAsia="ar-SA"/>
        </w:rPr>
      </w:pPr>
      <w:r w:rsidRPr="00E92E27">
        <w:rPr>
          <w:rFonts w:eastAsia="Times New Roman"/>
          <w:b/>
          <w:sz w:val="26"/>
          <w:szCs w:val="26"/>
          <w:lang w:eastAsia="ar-SA"/>
        </w:rPr>
        <w:t>«АРЕНДОДАТЕЛЬ»:</w:t>
      </w:r>
    </w:p>
    <w:p w:rsidR="00E92E27" w:rsidRPr="00E92E27" w:rsidRDefault="00E92E27" w:rsidP="00E92E27">
      <w:pPr>
        <w:suppressAutoHyphens/>
        <w:spacing w:line="240" w:lineRule="auto"/>
        <w:ind w:firstLine="0"/>
        <w:jc w:val="left"/>
        <w:rPr>
          <w:rFonts w:eastAsia="Times New Roman"/>
          <w:sz w:val="26"/>
          <w:szCs w:val="26"/>
          <w:lang w:eastAsia="ar-SA"/>
        </w:rPr>
      </w:pPr>
      <w:r w:rsidRPr="00E92E27">
        <w:rPr>
          <w:rFonts w:eastAsia="Times New Roman"/>
          <w:sz w:val="26"/>
          <w:szCs w:val="26"/>
          <w:lang w:eastAsia="ar-SA"/>
        </w:rPr>
        <w:t xml:space="preserve">Администрация </w:t>
      </w:r>
      <w:proofErr w:type="spellStart"/>
      <w:r w:rsidRPr="00E92E27">
        <w:rPr>
          <w:rFonts w:eastAsia="Times New Roman"/>
          <w:sz w:val="26"/>
          <w:szCs w:val="26"/>
          <w:lang w:eastAsia="ar-SA"/>
        </w:rPr>
        <w:t>Кучкинского</w:t>
      </w:r>
      <w:proofErr w:type="spellEnd"/>
      <w:r w:rsidRPr="00E92E27">
        <w:rPr>
          <w:rFonts w:eastAsia="Times New Roman"/>
          <w:sz w:val="26"/>
          <w:szCs w:val="26"/>
          <w:lang w:eastAsia="ar-SA"/>
        </w:rPr>
        <w:t xml:space="preserve"> сельсовета </w:t>
      </w:r>
    </w:p>
    <w:p w:rsidR="00E92E27" w:rsidRPr="00E92E27" w:rsidRDefault="00E92E27" w:rsidP="00E92E27">
      <w:pPr>
        <w:suppressAutoHyphens/>
        <w:spacing w:line="240" w:lineRule="auto"/>
        <w:ind w:firstLine="0"/>
        <w:jc w:val="left"/>
        <w:rPr>
          <w:rFonts w:eastAsia="Times New Roman"/>
          <w:sz w:val="26"/>
          <w:szCs w:val="26"/>
          <w:lang w:eastAsia="ar-SA"/>
        </w:rPr>
      </w:pPr>
      <w:r w:rsidRPr="00E92E27">
        <w:rPr>
          <w:rFonts w:eastAsia="Times New Roman"/>
          <w:sz w:val="26"/>
          <w:szCs w:val="26"/>
          <w:lang w:eastAsia="ar-SA"/>
        </w:rPr>
        <w:t>Пензенская область Пензенский район</w:t>
      </w:r>
    </w:p>
    <w:p w:rsidR="00E92E27" w:rsidRPr="00E92E27" w:rsidRDefault="00E92E27" w:rsidP="00E92E27">
      <w:pPr>
        <w:suppressAutoHyphens/>
        <w:spacing w:line="240" w:lineRule="auto"/>
        <w:ind w:firstLine="0"/>
        <w:jc w:val="left"/>
        <w:rPr>
          <w:rFonts w:eastAsia="Times New Roman"/>
          <w:sz w:val="26"/>
          <w:szCs w:val="26"/>
          <w:lang w:eastAsia="ar-SA"/>
        </w:rPr>
      </w:pPr>
      <w:r w:rsidRPr="00E92E27">
        <w:rPr>
          <w:rFonts w:eastAsia="Times New Roman"/>
          <w:sz w:val="26"/>
          <w:szCs w:val="26"/>
          <w:lang w:eastAsia="ar-SA"/>
        </w:rPr>
        <w:t xml:space="preserve">440523 с. Кучки, пер. </w:t>
      </w:r>
      <w:proofErr w:type="gramStart"/>
      <w:r w:rsidRPr="00E92E27">
        <w:rPr>
          <w:rFonts w:eastAsia="Times New Roman"/>
          <w:sz w:val="26"/>
          <w:szCs w:val="26"/>
          <w:lang w:eastAsia="ar-SA"/>
        </w:rPr>
        <w:t>Школьный</w:t>
      </w:r>
      <w:proofErr w:type="gramEnd"/>
      <w:r w:rsidRPr="00E92E27">
        <w:rPr>
          <w:rFonts w:eastAsia="Times New Roman"/>
          <w:sz w:val="26"/>
          <w:szCs w:val="26"/>
          <w:lang w:eastAsia="ar-SA"/>
        </w:rPr>
        <w:t xml:space="preserve"> д. 11, тел. 38-61-23 .</w:t>
      </w:r>
    </w:p>
    <w:p w:rsidR="00E92E27" w:rsidRPr="00E92E27" w:rsidRDefault="00E92E27" w:rsidP="00E92E27">
      <w:pPr>
        <w:suppressAutoHyphens/>
        <w:spacing w:line="240" w:lineRule="auto"/>
        <w:ind w:firstLine="0"/>
        <w:jc w:val="left"/>
        <w:rPr>
          <w:rFonts w:eastAsia="Times New Roman"/>
          <w:sz w:val="26"/>
          <w:szCs w:val="26"/>
          <w:lang w:eastAsia="ar-SA"/>
        </w:rPr>
      </w:pPr>
      <w:r w:rsidRPr="00E92E27">
        <w:rPr>
          <w:rFonts w:eastAsia="Times New Roman"/>
          <w:sz w:val="26"/>
          <w:szCs w:val="26"/>
          <w:lang w:eastAsia="ar-SA"/>
        </w:rPr>
        <w:t xml:space="preserve">ИНН 5829732140, КПП 582901001, КБК </w:t>
      </w:r>
      <w:r w:rsidRPr="00E92E27">
        <w:rPr>
          <w:rFonts w:eastAsia="Times New Roman"/>
          <w:snapToGrid w:val="0"/>
          <w:sz w:val="26"/>
          <w:szCs w:val="26"/>
          <w:lang w:eastAsia="ar-SA"/>
        </w:rPr>
        <w:t>901 111 05075 10 0000 120</w:t>
      </w:r>
      <w:r w:rsidRPr="00E92E27">
        <w:rPr>
          <w:rFonts w:eastAsia="Times New Roman"/>
          <w:sz w:val="26"/>
          <w:szCs w:val="26"/>
          <w:lang w:eastAsia="ar-SA"/>
        </w:rPr>
        <w:t xml:space="preserve">, </w:t>
      </w:r>
    </w:p>
    <w:p w:rsidR="00E92E27" w:rsidRPr="00E92E27" w:rsidRDefault="00E92E27" w:rsidP="00E92E27">
      <w:pPr>
        <w:suppressAutoHyphens/>
        <w:spacing w:line="240" w:lineRule="auto"/>
        <w:ind w:firstLine="0"/>
        <w:jc w:val="left"/>
        <w:rPr>
          <w:rFonts w:eastAsia="Times New Roman"/>
          <w:sz w:val="26"/>
          <w:szCs w:val="26"/>
          <w:lang w:eastAsia="ar-SA"/>
        </w:rPr>
      </w:pPr>
      <w:proofErr w:type="spellStart"/>
      <w:proofErr w:type="gramStart"/>
      <w:r w:rsidRPr="00E92E27">
        <w:rPr>
          <w:rFonts w:eastAsia="Times New Roman"/>
          <w:sz w:val="26"/>
          <w:szCs w:val="26"/>
          <w:lang w:eastAsia="ar-SA"/>
        </w:rPr>
        <w:t>р</w:t>
      </w:r>
      <w:proofErr w:type="spellEnd"/>
      <w:proofErr w:type="gramEnd"/>
      <w:r w:rsidRPr="00E92E27">
        <w:rPr>
          <w:rFonts w:eastAsia="Times New Roman"/>
          <w:sz w:val="26"/>
          <w:szCs w:val="26"/>
          <w:lang w:eastAsia="ar-SA"/>
        </w:rPr>
        <w:t xml:space="preserve">/с 03231643566554325500 </w:t>
      </w:r>
    </w:p>
    <w:p w:rsidR="00E92E27" w:rsidRPr="00E92E27" w:rsidRDefault="00E92E27" w:rsidP="00E92E27">
      <w:pPr>
        <w:suppressAutoHyphens/>
        <w:spacing w:line="240" w:lineRule="auto"/>
        <w:ind w:firstLine="0"/>
        <w:jc w:val="left"/>
        <w:rPr>
          <w:rFonts w:eastAsia="Times New Roman"/>
          <w:sz w:val="26"/>
          <w:szCs w:val="26"/>
          <w:lang w:eastAsia="ar-SA"/>
        </w:rPr>
      </w:pPr>
    </w:p>
    <w:p w:rsidR="00E92E27" w:rsidRPr="00E92E27" w:rsidRDefault="00E92E27" w:rsidP="00E92E27">
      <w:pPr>
        <w:suppressAutoHyphens/>
        <w:spacing w:line="240" w:lineRule="auto"/>
        <w:ind w:firstLine="0"/>
        <w:jc w:val="left"/>
        <w:rPr>
          <w:rFonts w:eastAsia="Times New Roman"/>
          <w:sz w:val="26"/>
          <w:szCs w:val="26"/>
          <w:lang w:eastAsia="ar-SA"/>
        </w:rPr>
      </w:pPr>
      <w:r w:rsidRPr="00E92E27">
        <w:rPr>
          <w:rFonts w:eastAsia="Times New Roman"/>
          <w:sz w:val="26"/>
          <w:szCs w:val="26"/>
          <w:lang w:eastAsia="ar-SA"/>
        </w:rPr>
        <w:t xml:space="preserve">Глава администрации                                  </w:t>
      </w:r>
      <w:proofErr w:type="spellStart"/>
      <w:r w:rsidRPr="00E92E27">
        <w:rPr>
          <w:rFonts w:eastAsia="Times New Roman"/>
          <w:sz w:val="26"/>
          <w:szCs w:val="26"/>
          <w:lang w:eastAsia="ar-SA"/>
        </w:rPr>
        <w:t>Сычков</w:t>
      </w:r>
      <w:proofErr w:type="spellEnd"/>
      <w:r w:rsidRPr="00E92E27">
        <w:rPr>
          <w:rFonts w:eastAsia="Times New Roman"/>
          <w:sz w:val="26"/>
          <w:szCs w:val="26"/>
          <w:lang w:eastAsia="ar-SA"/>
        </w:rPr>
        <w:t xml:space="preserve"> Н.И.</w:t>
      </w:r>
    </w:p>
    <w:p w:rsidR="00E92E27" w:rsidRPr="00E92E27" w:rsidRDefault="00E92E27" w:rsidP="00E92E27">
      <w:pPr>
        <w:suppressAutoHyphens/>
        <w:spacing w:line="240" w:lineRule="auto"/>
        <w:ind w:firstLine="0"/>
        <w:jc w:val="left"/>
        <w:rPr>
          <w:rFonts w:eastAsia="Times New Roman"/>
          <w:sz w:val="26"/>
          <w:szCs w:val="26"/>
          <w:lang w:eastAsia="ar-SA"/>
        </w:rPr>
      </w:pPr>
    </w:p>
    <w:p w:rsidR="00E92E27" w:rsidRPr="00E92E27" w:rsidRDefault="00E92E27" w:rsidP="00E92E27">
      <w:pPr>
        <w:suppressAutoHyphens/>
        <w:spacing w:line="240" w:lineRule="auto"/>
        <w:ind w:firstLine="0"/>
        <w:jc w:val="left"/>
        <w:rPr>
          <w:rFonts w:eastAsia="Times New Roman"/>
          <w:sz w:val="26"/>
          <w:szCs w:val="26"/>
          <w:lang w:eastAsia="ar-SA"/>
        </w:rPr>
      </w:pPr>
    </w:p>
    <w:p w:rsidR="00E92E27" w:rsidRPr="00E92E27" w:rsidRDefault="00E92E27" w:rsidP="00E92E27">
      <w:pPr>
        <w:suppressAutoHyphens/>
        <w:spacing w:line="240" w:lineRule="auto"/>
        <w:ind w:firstLine="0"/>
        <w:jc w:val="left"/>
        <w:rPr>
          <w:rFonts w:eastAsia="Times New Roman"/>
          <w:sz w:val="26"/>
          <w:szCs w:val="26"/>
          <w:lang w:eastAsia="ar-SA"/>
        </w:rPr>
      </w:pPr>
    </w:p>
    <w:p w:rsidR="00E92E27" w:rsidRPr="00E92E27" w:rsidRDefault="00E92E27" w:rsidP="00E92E27">
      <w:pPr>
        <w:suppressAutoHyphens/>
        <w:spacing w:line="240" w:lineRule="auto"/>
        <w:ind w:firstLine="0"/>
        <w:jc w:val="left"/>
        <w:rPr>
          <w:rFonts w:eastAsia="Times New Roman"/>
          <w:sz w:val="26"/>
          <w:szCs w:val="26"/>
          <w:lang w:eastAsia="ar-SA"/>
        </w:rPr>
      </w:pPr>
    </w:p>
    <w:p w:rsidR="00E92E27" w:rsidRPr="00E92E27" w:rsidRDefault="00E92E27" w:rsidP="00E92E27">
      <w:pPr>
        <w:suppressAutoHyphens/>
        <w:spacing w:line="240" w:lineRule="auto"/>
        <w:ind w:firstLine="0"/>
        <w:jc w:val="left"/>
        <w:rPr>
          <w:rFonts w:eastAsia="Times New Roman"/>
          <w:sz w:val="26"/>
          <w:szCs w:val="26"/>
          <w:lang w:eastAsia="ar-SA"/>
        </w:rPr>
      </w:pPr>
    </w:p>
    <w:p w:rsidR="00E92E27" w:rsidRPr="00E92E27" w:rsidRDefault="00E92E27" w:rsidP="00E92E27">
      <w:pPr>
        <w:suppressAutoHyphens/>
        <w:spacing w:line="240" w:lineRule="auto"/>
        <w:ind w:firstLine="0"/>
        <w:jc w:val="left"/>
        <w:rPr>
          <w:rFonts w:eastAsia="Times New Roman"/>
          <w:b/>
          <w:sz w:val="26"/>
          <w:szCs w:val="26"/>
          <w:lang w:eastAsia="ar-SA"/>
        </w:rPr>
      </w:pPr>
      <w:r w:rsidRPr="00E92E27">
        <w:rPr>
          <w:rFonts w:eastAsia="Times New Roman"/>
          <w:b/>
          <w:sz w:val="26"/>
          <w:szCs w:val="26"/>
          <w:lang w:eastAsia="ar-SA"/>
        </w:rPr>
        <w:t xml:space="preserve">Арендатор: </w:t>
      </w:r>
    </w:p>
    <w:p w:rsidR="00E92E27" w:rsidRPr="00E92E27" w:rsidRDefault="00E92E27" w:rsidP="00E92E27">
      <w:pPr>
        <w:suppressAutoHyphens/>
        <w:spacing w:line="240" w:lineRule="auto"/>
        <w:ind w:firstLine="0"/>
        <w:jc w:val="left"/>
        <w:rPr>
          <w:rFonts w:eastAsia="Times New Roman"/>
          <w:sz w:val="26"/>
          <w:szCs w:val="26"/>
          <w:lang w:eastAsia="ar-SA"/>
        </w:rPr>
      </w:pPr>
    </w:p>
    <w:p w:rsidR="00E92E27" w:rsidRPr="00E92E27" w:rsidRDefault="00E92E27" w:rsidP="00E92E27">
      <w:pPr>
        <w:suppressAutoHyphens/>
        <w:spacing w:line="240" w:lineRule="auto"/>
        <w:ind w:firstLine="0"/>
        <w:jc w:val="left"/>
        <w:rPr>
          <w:rFonts w:eastAsia="Times New Roman"/>
          <w:sz w:val="26"/>
          <w:szCs w:val="26"/>
          <w:lang w:eastAsia="ar-SA"/>
        </w:rPr>
      </w:pPr>
    </w:p>
    <w:p w:rsidR="00E92E27" w:rsidRPr="00E92E27" w:rsidRDefault="00E92E27" w:rsidP="00E92E27">
      <w:pPr>
        <w:suppressAutoHyphens/>
        <w:spacing w:line="240" w:lineRule="auto"/>
        <w:ind w:firstLine="0"/>
        <w:jc w:val="left"/>
        <w:rPr>
          <w:rFonts w:eastAsia="Times New Roman"/>
          <w:sz w:val="26"/>
          <w:szCs w:val="26"/>
          <w:lang w:eastAsia="ar-SA"/>
        </w:rPr>
      </w:pPr>
    </w:p>
    <w:p w:rsidR="00E92E27" w:rsidRPr="00E92E27" w:rsidRDefault="00E92E27" w:rsidP="00E92E27">
      <w:pPr>
        <w:suppressAutoHyphens/>
        <w:spacing w:line="240" w:lineRule="auto"/>
        <w:ind w:firstLine="0"/>
        <w:jc w:val="left"/>
        <w:rPr>
          <w:rFonts w:eastAsia="Times New Roman"/>
          <w:sz w:val="26"/>
          <w:szCs w:val="26"/>
          <w:lang w:eastAsia="ar-SA"/>
        </w:rPr>
      </w:pPr>
    </w:p>
    <w:p w:rsidR="00E92E27" w:rsidRPr="00E92E27" w:rsidRDefault="00E92E27" w:rsidP="00E92E27">
      <w:pPr>
        <w:suppressAutoHyphens/>
        <w:spacing w:line="240" w:lineRule="auto"/>
        <w:ind w:firstLine="0"/>
        <w:jc w:val="left"/>
        <w:rPr>
          <w:rFonts w:eastAsia="Times New Roman"/>
          <w:sz w:val="26"/>
          <w:szCs w:val="26"/>
          <w:lang w:eastAsia="ar-SA"/>
        </w:rPr>
      </w:pPr>
    </w:p>
    <w:p w:rsidR="00E92E27" w:rsidRPr="00E92E27" w:rsidRDefault="00E92E27" w:rsidP="00E92E27">
      <w:pPr>
        <w:suppressAutoHyphens/>
        <w:spacing w:line="240" w:lineRule="auto"/>
        <w:ind w:firstLine="0"/>
        <w:jc w:val="left"/>
        <w:rPr>
          <w:rFonts w:eastAsia="Times New Roman"/>
          <w:sz w:val="26"/>
          <w:szCs w:val="26"/>
          <w:lang w:eastAsia="ar-SA"/>
        </w:rPr>
      </w:pPr>
    </w:p>
    <w:p w:rsidR="00E92E27" w:rsidRPr="00E92E27" w:rsidRDefault="00E92E27" w:rsidP="00E92E27">
      <w:pPr>
        <w:suppressAutoHyphens/>
        <w:spacing w:line="240" w:lineRule="auto"/>
        <w:ind w:firstLine="0"/>
        <w:jc w:val="left"/>
        <w:rPr>
          <w:rFonts w:eastAsia="Times New Roman"/>
          <w:sz w:val="26"/>
          <w:szCs w:val="26"/>
          <w:lang w:eastAsia="ar-SA"/>
        </w:rPr>
      </w:pPr>
    </w:p>
    <w:p w:rsidR="00E92E27" w:rsidRPr="00E92E27" w:rsidRDefault="00E92E27" w:rsidP="00E92E27">
      <w:pPr>
        <w:suppressAutoHyphens/>
        <w:autoSpaceDE w:val="0"/>
        <w:spacing w:line="240" w:lineRule="auto"/>
        <w:ind w:firstLine="0"/>
        <w:jc w:val="right"/>
        <w:rPr>
          <w:rFonts w:eastAsia="Arial"/>
          <w:sz w:val="26"/>
          <w:szCs w:val="26"/>
          <w:lang w:eastAsia="ar-SA"/>
        </w:rPr>
      </w:pPr>
    </w:p>
    <w:p w:rsidR="00E92E27" w:rsidRPr="00E92E27" w:rsidRDefault="00E92E27" w:rsidP="00E92E27">
      <w:pPr>
        <w:suppressAutoHyphens/>
        <w:autoSpaceDE w:val="0"/>
        <w:spacing w:line="240" w:lineRule="auto"/>
        <w:ind w:firstLine="0"/>
        <w:jc w:val="right"/>
        <w:rPr>
          <w:rFonts w:eastAsia="Arial"/>
          <w:sz w:val="26"/>
          <w:szCs w:val="26"/>
          <w:lang w:eastAsia="ar-SA"/>
        </w:rPr>
      </w:pPr>
    </w:p>
    <w:p w:rsidR="00E92E27" w:rsidRPr="00E92E27" w:rsidRDefault="00E92E27" w:rsidP="00E92E27">
      <w:pPr>
        <w:suppressAutoHyphens/>
        <w:autoSpaceDE w:val="0"/>
        <w:spacing w:line="240" w:lineRule="auto"/>
        <w:ind w:firstLine="0"/>
        <w:jc w:val="right"/>
        <w:rPr>
          <w:rFonts w:eastAsia="Arial"/>
          <w:sz w:val="26"/>
          <w:szCs w:val="26"/>
          <w:lang w:eastAsia="ar-SA"/>
        </w:rPr>
      </w:pPr>
    </w:p>
    <w:p w:rsidR="00E92E27" w:rsidRPr="00E92E27" w:rsidRDefault="00E92E27" w:rsidP="00E92E27">
      <w:pPr>
        <w:suppressAutoHyphens/>
        <w:autoSpaceDE w:val="0"/>
        <w:spacing w:line="240" w:lineRule="auto"/>
        <w:ind w:firstLine="0"/>
        <w:jc w:val="right"/>
        <w:rPr>
          <w:rFonts w:eastAsia="Arial"/>
          <w:sz w:val="26"/>
          <w:szCs w:val="26"/>
          <w:lang w:eastAsia="ar-SA"/>
        </w:rPr>
      </w:pPr>
    </w:p>
    <w:p w:rsidR="00E92E27" w:rsidRPr="00E92E27" w:rsidRDefault="00E92E27" w:rsidP="00E92E27">
      <w:pPr>
        <w:suppressAutoHyphens/>
        <w:autoSpaceDE w:val="0"/>
        <w:spacing w:line="240" w:lineRule="auto"/>
        <w:ind w:firstLine="0"/>
        <w:jc w:val="right"/>
        <w:rPr>
          <w:rFonts w:eastAsia="Arial"/>
          <w:sz w:val="26"/>
          <w:szCs w:val="26"/>
          <w:lang w:eastAsia="ar-SA"/>
        </w:rPr>
      </w:pPr>
    </w:p>
    <w:p w:rsidR="00E92E27" w:rsidRPr="00E92E27" w:rsidRDefault="00E92E27" w:rsidP="00E92E27">
      <w:pPr>
        <w:suppressAutoHyphens/>
        <w:autoSpaceDE w:val="0"/>
        <w:spacing w:line="240" w:lineRule="auto"/>
        <w:ind w:firstLine="0"/>
        <w:jc w:val="right"/>
        <w:rPr>
          <w:rFonts w:eastAsia="Arial"/>
          <w:sz w:val="26"/>
          <w:szCs w:val="26"/>
          <w:lang w:eastAsia="ar-SA"/>
        </w:rPr>
      </w:pPr>
    </w:p>
    <w:p w:rsidR="00E92E27" w:rsidRPr="00E92E27" w:rsidRDefault="00E92E27" w:rsidP="00E92E27">
      <w:pPr>
        <w:suppressAutoHyphens/>
        <w:autoSpaceDE w:val="0"/>
        <w:spacing w:line="240" w:lineRule="auto"/>
        <w:ind w:firstLine="0"/>
        <w:jc w:val="right"/>
        <w:rPr>
          <w:rFonts w:eastAsia="Arial"/>
          <w:sz w:val="26"/>
          <w:szCs w:val="26"/>
          <w:lang w:eastAsia="ar-SA"/>
        </w:rPr>
      </w:pPr>
    </w:p>
    <w:p w:rsidR="00E92E27" w:rsidRPr="00E92E27" w:rsidRDefault="00E92E27" w:rsidP="00E92E27">
      <w:pPr>
        <w:suppressAutoHyphens/>
        <w:autoSpaceDE w:val="0"/>
        <w:spacing w:line="240" w:lineRule="auto"/>
        <w:ind w:firstLine="0"/>
        <w:jc w:val="right"/>
        <w:rPr>
          <w:rFonts w:eastAsia="Arial"/>
          <w:sz w:val="26"/>
          <w:szCs w:val="26"/>
          <w:lang w:eastAsia="ar-SA"/>
        </w:rPr>
      </w:pPr>
    </w:p>
    <w:p w:rsidR="00E92E27" w:rsidRPr="00E92E27" w:rsidRDefault="00E92E27" w:rsidP="00E92E27">
      <w:pPr>
        <w:suppressAutoHyphens/>
        <w:autoSpaceDE w:val="0"/>
        <w:spacing w:line="240" w:lineRule="auto"/>
        <w:ind w:firstLine="0"/>
        <w:jc w:val="right"/>
        <w:rPr>
          <w:rFonts w:eastAsia="Arial"/>
          <w:sz w:val="26"/>
          <w:szCs w:val="26"/>
          <w:lang w:eastAsia="ar-SA"/>
        </w:rPr>
      </w:pPr>
    </w:p>
    <w:p w:rsidR="00E92E27" w:rsidRPr="00E92E27" w:rsidRDefault="00E92E27" w:rsidP="00E92E27">
      <w:pPr>
        <w:suppressAutoHyphens/>
        <w:autoSpaceDE w:val="0"/>
        <w:spacing w:line="240" w:lineRule="auto"/>
        <w:ind w:firstLine="0"/>
        <w:jc w:val="right"/>
        <w:rPr>
          <w:rFonts w:eastAsia="Arial"/>
          <w:sz w:val="26"/>
          <w:szCs w:val="26"/>
          <w:lang w:eastAsia="ar-SA"/>
        </w:rPr>
      </w:pPr>
    </w:p>
    <w:p w:rsidR="00E92E27" w:rsidRPr="00E92E27" w:rsidRDefault="00E92E27" w:rsidP="00E92E27">
      <w:pPr>
        <w:suppressAutoHyphens/>
        <w:autoSpaceDE w:val="0"/>
        <w:spacing w:line="240" w:lineRule="auto"/>
        <w:ind w:firstLine="0"/>
        <w:jc w:val="right"/>
        <w:rPr>
          <w:rFonts w:eastAsia="Arial"/>
          <w:sz w:val="26"/>
          <w:szCs w:val="26"/>
          <w:lang w:eastAsia="ar-SA"/>
        </w:rPr>
      </w:pPr>
    </w:p>
    <w:p w:rsidR="00E92E27" w:rsidRPr="00E92E27" w:rsidRDefault="00E92E27" w:rsidP="00E92E27">
      <w:pPr>
        <w:suppressAutoHyphens/>
        <w:autoSpaceDE w:val="0"/>
        <w:spacing w:line="240" w:lineRule="auto"/>
        <w:ind w:firstLine="0"/>
        <w:jc w:val="right"/>
        <w:rPr>
          <w:rFonts w:eastAsia="Arial"/>
          <w:sz w:val="26"/>
          <w:szCs w:val="26"/>
          <w:lang w:eastAsia="ar-SA"/>
        </w:rPr>
      </w:pPr>
    </w:p>
    <w:p w:rsidR="00E92E27" w:rsidRPr="00E92E27" w:rsidRDefault="00E92E27" w:rsidP="00E92E27">
      <w:pPr>
        <w:suppressAutoHyphens/>
        <w:autoSpaceDE w:val="0"/>
        <w:spacing w:line="240" w:lineRule="auto"/>
        <w:ind w:firstLine="0"/>
        <w:jc w:val="right"/>
        <w:rPr>
          <w:rFonts w:eastAsia="Arial"/>
          <w:sz w:val="26"/>
          <w:szCs w:val="26"/>
          <w:lang w:eastAsia="ar-SA"/>
        </w:rPr>
      </w:pPr>
    </w:p>
    <w:p w:rsidR="00E92E27" w:rsidRPr="00E92E27" w:rsidRDefault="00E92E27" w:rsidP="00E92E27">
      <w:pPr>
        <w:suppressAutoHyphens/>
        <w:autoSpaceDE w:val="0"/>
        <w:spacing w:line="240" w:lineRule="auto"/>
        <w:ind w:firstLine="0"/>
        <w:jc w:val="right"/>
        <w:rPr>
          <w:rFonts w:eastAsia="Arial"/>
          <w:sz w:val="26"/>
          <w:szCs w:val="26"/>
          <w:lang w:eastAsia="ar-SA"/>
        </w:rPr>
      </w:pPr>
    </w:p>
    <w:p w:rsidR="00E92E27" w:rsidRPr="00E92E27" w:rsidRDefault="00E92E27" w:rsidP="00E92E27">
      <w:pPr>
        <w:suppressAutoHyphens/>
        <w:autoSpaceDE w:val="0"/>
        <w:spacing w:line="240" w:lineRule="auto"/>
        <w:ind w:firstLine="0"/>
        <w:jc w:val="right"/>
        <w:rPr>
          <w:rFonts w:eastAsia="Arial"/>
          <w:sz w:val="26"/>
          <w:szCs w:val="26"/>
          <w:lang w:eastAsia="ar-SA"/>
        </w:rPr>
      </w:pPr>
    </w:p>
    <w:p w:rsidR="00E92E27" w:rsidRPr="00E92E27" w:rsidRDefault="00E92E27" w:rsidP="00E92E27">
      <w:pPr>
        <w:suppressAutoHyphens/>
        <w:autoSpaceDE w:val="0"/>
        <w:spacing w:line="240" w:lineRule="auto"/>
        <w:ind w:firstLine="0"/>
        <w:jc w:val="right"/>
        <w:rPr>
          <w:rFonts w:eastAsia="Arial"/>
          <w:sz w:val="26"/>
          <w:szCs w:val="26"/>
          <w:lang w:eastAsia="ar-SA"/>
        </w:rPr>
      </w:pPr>
    </w:p>
    <w:p w:rsidR="00E92E27" w:rsidRPr="00E92E27" w:rsidRDefault="00E92E27" w:rsidP="00E92E27">
      <w:pPr>
        <w:suppressAutoHyphens/>
        <w:autoSpaceDE w:val="0"/>
        <w:spacing w:line="240" w:lineRule="auto"/>
        <w:ind w:firstLine="0"/>
        <w:jc w:val="right"/>
        <w:rPr>
          <w:rFonts w:eastAsia="Arial"/>
          <w:sz w:val="26"/>
          <w:szCs w:val="26"/>
          <w:lang w:eastAsia="ar-SA"/>
        </w:rPr>
      </w:pPr>
    </w:p>
    <w:p w:rsidR="00E92E27" w:rsidRPr="00E92E27" w:rsidRDefault="00E92E27" w:rsidP="00E92E27">
      <w:pPr>
        <w:suppressAutoHyphens/>
        <w:autoSpaceDE w:val="0"/>
        <w:spacing w:line="240" w:lineRule="auto"/>
        <w:ind w:firstLine="0"/>
        <w:jc w:val="right"/>
        <w:rPr>
          <w:rFonts w:eastAsia="Arial"/>
          <w:sz w:val="26"/>
          <w:szCs w:val="26"/>
          <w:lang w:eastAsia="ar-SA"/>
        </w:rPr>
      </w:pPr>
    </w:p>
    <w:p w:rsidR="00E92E27" w:rsidRPr="00E92E27" w:rsidRDefault="00E92E27" w:rsidP="00E92E27">
      <w:pPr>
        <w:suppressAutoHyphens/>
        <w:autoSpaceDE w:val="0"/>
        <w:spacing w:line="240" w:lineRule="auto"/>
        <w:ind w:firstLine="0"/>
        <w:jc w:val="right"/>
        <w:rPr>
          <w:rFonts w:eastAsia="Arial"/>
          <w:sz w:val="26"/>
          <w:szCs w:val="26"/>
          <w:lang w:eastAsia="ar-SA"/>
        </w:rPr>
      </w:pPr>
      <w:r w:rsidRPr="00E92E27">
        <w:rPr>
          <w:rFonts w:eastAsia="Arial"/>
          <w:sz w:val="26"/>
          <w:szCs w:val="26"/>
          <w:lang w:eastAsia="ar-SA"/>
        </w:rPr>
        <w:lastRenderedPageBreak/>
        <w:t>Приложение № 1</w:t>
      </w:r>
    </w:p>
    <w:p w:rsidR="00E92E27" w:rsidRPr="00E92E27" w:rsidRDefault="00E92E27" w:rsidP="00E92E27">
      <w:pPr>
        <w:suppressAutoHyphens/>
        <w:autoSpaceDE w:val="0"/>
        <w:spacing w:line="240" w:lineRule="auto"/>
        <w:ind w:firstLine="0"/>
        <w:jc w:val="right"/>
        <w:rPr>
          <w:rFonts w:eastAsia="Arial"/>
          <w:sz w:val="26"/>
          <w:szCs w:val="26"/>
          <w:lang w:eastAsia="ar-SA"/>
        </w:rPr>
      </w:pPr>
      <w:r w:rsidRPr="00E92E27">
        <w:rPr>
          <w:rFonts w:eastAsia="Arial"/>
          <w:sz w:val="26"/>
          <w:szCs w:val="26"/>
          <w:lang w:eastAsia="ar-SA"/>
        </w:rPr>
        <w:t>к договору аренды</w:t>
      </w:r>
    </w:p>
    <w:p w:rsidR="00E92E27" w:rsidRPr="00E92E27" w:rsidRDefault="00E92E27" w:rsidP="00E92E27">
      <w:pPr>
        <w:suppressAutoHyphens/>
        <w:autoSpaceDE w:val="0"/>
        <w:spacing w:line="240" w:lineRule="auto"/>
        <w:ind w:firstLine="0"/>
        <w:jc w:val="right"/>
        <w:rPr>
          <w:rFonts w:eastAsia="Arial"/>
          <w:sz w:val="26"/>
          <w:szCs w:val="26"/>
          <w:lang w:eastAsia="ar-SA"/>
        </w:rPr>
      </w:pPr>
      <w:r w:rsidRPr="00E92E27">
        <w:rPr>
          <w:rFonts w:eastAsia="Arial"/>
          <w:sz w:val="26"/>
          <w:szCs w:val="26"/>
          <w:lang w:eastAsia="ar-SA"/>
        </w:rPr>
        <w:t>нежилого помещения №</w:t>
      </w:r>
    </w:p>
    <w:p w:rsidR="00E92E27" w:rsidRPr="00E92E27" w:rsidRDefault="00E92E27" w:rsidP="00E92E27">
      <w:pPr>
        <w:suppressAutoHyphens/>
        <w:autoSpaceDE w:val="0"/>
        <w:spacing w:line="240" w:lineRule="auto"/>
        <w:ind w:firstLine="0"/>
        <w:jc w:val="right"/>
        <w:rPr>
          <w:rFonts w:eastAsia="Arial"/>
          <w:sz w:val="26"/>
          <w:szCs w:val="26"/>
          <w:lang w:eastAsia="ar-SA"/>
        </w:rPr>
      </w:pPr>
      <w:r w:rsidRPr="00E92E27">
        <w:rPr>
          <w:rFonts w:eastAsia="Arial"/>
          <w:sz w:val="26"/>
          <w:szCs w:val="26"/>
          <w:lang w:eastAsia="ar-SA"/>
        </w:rPr>
        <w:t xml:space="preserve">от «  »                      </w:t>
      </w:r>
      <w:proofErr w:type="gramStart"/>
      <w:r w:rsidRPr="00E92E27">
        <w:rPr>
          <w:rFonts w:eastAsia="Arial"/>
          <w:sz w:val="26"/>
          <w:szCs w:val="26"/>
          <w:lang w:eastAsia="ar-SA"/>
        </w:rPr>
        <w:t>г</w:t>
      </w:r>
      <w:proofErr w:type="gramEnd"/>
      <w:r w:rsidRPr="00E92E27">
        <w:rPr>
          <w:rFonts w:eastAsia="Arial"/>
          <w:sz w:val="26"/>
          <w:szCs w:val="26"/>
          <w:lang w:eastAsia="ar-SA"/>
        </w:rPr>
        <w:t xml:space="preserve">. </w:t>
      </w:r>
    </w:p>
    <w:p w:rsidR="00E92E27" w:rsidRPr="00E92E27" w:rsidRDefault="00E92E27" w:rsidP="00E92E27">
      <w:pPr>
        <w:suppressAutoHyphens/>
        <w:autoSpaceDE w:val="0"/>
        <w:spacing w:line="240" w:lineRule="auto"/>
        <w:ind w:firstLine="0"/>
        <w:jc w:val="center"/>
        <w:rPr>
          <w:rFonts w:eastAsia="Arial"/>
          <w:sz w:val="26"/>
          <w:szCs w:val="26"/>
          <w:lang w:eastAsia="ar-SA"/>
        </w:rPr>
      </w:pPr>
    </w:p>
    <w:p w:rsidR="00E92E27" w:rsidRPr="00E92E27" w:rsidRDefault="00E92E27" w:rsidP="00E92E27">
      <w:pPr>
        <w:suppressAutoHyphens/>
        <w:autoSpaceDE w:val="0"/>
        <w:spacing w:line="240" w:lineRule="auto"/>
        <w:ind w:firstLine="0"/>
        <w:jc w:val="center"/>
        <w:rPr>
          <w:rFonts w:eastAsia="Arial"/>
          <w:b/>
          <w:sz w:val="26"/>
          <w:szCs w:val="26"/>
          <w:lang w:eastAsia="ar-SA"/>
        </w:rPr>
      </w:pPr>
      <w:r w:rsidRPr="00E92E27">
        <w:rPr>
          <w:rFonts w:eastAsia="Arial"/>
          <w:b/>
          <w:sz w:val="26"/>
          <w:szCs w:val="26"/>
          <w:lang w:eastAsia="ar-SA"/>
        </w:rPr>
        <w:t>Акт</w:t>
      </w:r>
    </w:p>
    <w:p w:rsidR="00E92E27" w:rsidRPr="00E92E27" w:rsidRDefault="00E92E27" w:rsidP="00E92E27">
      <w:pPr>
        <w:suppressAutoHyphens/>
        <w:autoSpaceDE w:val="0"/>
        <w:spacing w:line="240" w:lineRule="auto"/>
        <w:ind w:firstLine="0"/>
        <w:jc w:val="center"/>
        <w:rPr>
          <w:rFonts w:eastAsia="Arial"/>
          <w:b/>
          <w:sz w:val="26"/>
          <w:szCs w:val="26"/>
          <w:lang w:eastAsia="ar-SA"/>
        </w:rPr>
      </w:pPr>
    </w:p>
    <w:p w:rsidR="00E92E27" w:rsidRPr="00E92E27" w:rsidRDefault="00E92E27" w:rsidP="00E92E27">
      <w:pPr>
        <w:suppressAutoHyphens/>
        <w:autoSpaceDE w:val="0"/>
        <w:spacing w:line="240" w:lineRule="auto"/>
        <w:ind w:firstLine="0"/>
        <w:jc w:val="center"/>
        <w:rPr>
          <w:rFonts w:eastAsia="Arial"/>
          <w:b/>
          <w:sz w:val="26"/>
          <w:szCs w:val="26"/>
          <w:lang w:eastAsia="ar-SA"/>
        </w:rPr>
      </w:pPr>
      <w:r w:rsidRPr="00E92E27">
        <w:rPr>
          <w:rFonts w:eastAsia="Arial"/>
          <w:b/>
          <w:sz w:val="26"/>
          <w:szCs w:val="26"/>
          <w:lang w:eastAsia="ar-SA"/>
        </w:rPr>
        <w:t xml:space="preserve"> приема-передачи нежилого помещения</w:t>
      </w:r>
    </w:p>
    <w:p w:rsidR="00E92E27" w:rsidRPr="00E92E27" w:rsidRDefault="00E92E27" w:rsidP="00E92E27">
      <w:pPr>
        <w:suppressAutoHyphens/>
        <w:autoSpaceDE w:val="0"/>
        <w:spacing w:line="240" w:lineRule="auto"/>
        <w:ind w:firstLine="0"/>
        <w:jc w:val="center"/>
        <w:rPr>
          <w:rFonts w:eastAsia="Arial"/>
          <w:sz w:val="26"/>
          <w:szCs w:val="26"/>
          <w:lang w:eastAsia="ar-SA"/>
        </w:rPr>
      </w:pPr>
    </w:p>
    <w:p w:rsidR="00E92E27" w:rsidRPr="00E92E27" w:rsidRDefault="00E92E27" w:rsidP="00E92E27">
      <w:pPr>
        <w:suppressAutoHyphens/>
        <w:spacing w:line="240" w:lineRule="auto"/>
        <w:ind w:firstLine="0"/>
        <w:rPr>
          <w:rFonts w:eastAsia="Times New Roman"/>
          <w:sz w:val="26"/>
          <w:szCs w:val="26"/>
          <w:lang w:eastAsia="ar-SA"/>
        </w:rPr>
      </w:pPr>
      <w:r w:rsidRPr="00E92E27">
        <w:rPr>
          <w:rFonts w:eastAsia="Times New Roman"/>
          <w:sz w:val="26"/>
          <w:szCs w:val="26"/>
          <w:lang w:eastAsia="ar-SA"/>
        </w:rPr>
        <w:t xml:space="preserve">Мы нижеподписавшиеся, от Арендодателя Администрация </w:t>
      </w:r>
      <w:proofErr w:type="spellStart"/>
      <w:r w:rsidRPr="00E92E27">
        <w:rPr>
          <w:rFonts w:eastAsia="Times New Roman"/>
          <w:sz w:val="26"/>
          <w:szCs w:val="26"/>
          <w:lang w:eastAsia="ar-SA"/>
        </w:rPr>
        <w:t>Кучкинского</w:t>
      </w:r>
      <w:proofErr w:type="spellEnd"/>
      <w:r w:rsidRPr="00E92E27">
        <w:rPr>
          <w:rFonts w:eastAsia="Times New Roman"/>
          <w:sz w:val="26"/>
          <w:szCs w:val="26"/>
          <w:lang w:eastAsia="ar-SA"/>
        </w:rPr>
        <w:t xml:space="preserve"> сельсовета Пензенской области в лице ____________, с одной стороны и от Арендатора _________ г. Пенза в лице _______________  с другой стороны, составили настоящий акт о том, что первый сдал, а второй принял нежилое здание  расположенное по адресу: _____________</w:t>
      </w:r>
      <w:proofErr w:type="gramStart"/>
      <w:r w:rsidRPr="00E92E27">
        <w:rPr>
          <w:rFonts w:eastAsia="Times New Roman"/>
          <w:sz w:val="26"/>
          <w:szCs w:val="26"/>
          <w:lang w:eastAsia="ar-SA"/>
        </w:rPr>
        <w:t xml:space="preserve"> ,</w:t>
      </w:r>
      <w:proofErr w:type="gramEnd"/>
      <w:r w:rsidRPr="00E92E27">
        <w:rPr>
          <w:rFonts w:eastAsia="Times New Roman"/>
          <w:sz w:val="26"/>
          <w:szCs w:val="26"/>
          <w:lang w:eastAsia="ar-SA"/>
        </w:rPr>
        <w:t xml:space="preserve"> характеризующееся следующими признаками:</w:t>
      </w:r>
    </w:p>
    <w:p w:rsidR="00E92E27" w:rsidRPr="00E92E27" w:rsidRDefault="00E92E27" w:rsidP="00E92E27">
      <w:pPr>
        <w:numPr>
          <w:ilvl w:val="0"/>
          <w:numId w:val="3"/>
        </w:numPr>
        <w:suppressAutoHyphens/>
        <w:spacing w:line="240" w:lineRule="auto"/>
        <w:jc w:val="left"/>
        <w:rPr>
          <w:rFonts w:eastAsia="Times New Roman"/>
          <w:b/>
          <w:sz w:val="26"/>
          <w:szCs w:val="26"/>
          <w:lang w:eastAsia="ar-SA"/>
        </w:rPr>
      </w:pPr>
      <w:r w:rsidRPr="00E92E27">
        <w:rPr>
          <w:rFonts w:eastAsia="Times New Roman"/>
          <w:b/>
          <w:sz w:val="26"/>
          <w:szCs w:val="26"/>
          <w:lang w:eastAsia="ar-SA"/>
        </w:rPr>
        <w:t>Здание (строение) нежилого назначения</w:t>
      </w:r>
      <w:proofErr w:type="gramStart"/>
      <w:r w:rsidRPr="00E92E27">
        <w:rPr>
          <w:rFonts w:eastAsia="Times New Roman"/>
          <w:b/>
          <w:sz w:val="26"/>
          <w:szCs w:val="26"/>
          <w:lang w:eastAsia="ar-SA"/>
        </w:rPr>
        <w:t xml:space="preserve"> :</w:t>
      </w:r>
      <w:proofErr w:type="gramEnd"/>
      <w:r w:rsidRPr="00E92E27">
        <w:rPr>
          <w:rFonts w:eastAsia="Times New Roman"/>
          <w:b/>
          <w:sz w:val="26"/>
          <w:szCs w:val="26"/>
          <w:lang w:eastAsia="ar-SA"/>
        </w:rPr>
        <w:t xml:space="preserve"> </w:t>
      </w:r>
    </w:p>
    <w:p w:rsidR="00E92E27" w:rsidRPr="00E92E27" w:rsidRDefault="00E92E27" w:rsidP="00E92E27">
      <w:pPr>
        <w:numPr>
          <w:ilvl w:val="1"/>
          <w:numId w:val="3"/>
        </w:numPr>
        <w:suppressAutoHyphens/>
        <w:spacing w:line="240" w:lineRule="auto"/>
        <w:jc w:val="left"/>
        <w:rPr>
          <w:rFonts w:eastAsia="Times New Roman"/>
          <w:sz w:val="26"/>
          <w:szCs w:val="26"/>
          <w:lang w:eastAsia="ar-SA"/>
        </w:rPr>
      </w:pPr>
      <w:r w:rsidRPr="00E92E27">
        <w:rPr>
          <w:rFonts w:eastAsia="Times New Roman"/>
          <w:sz w:val="26"/>
          <w:szCs w:val="26"/>
          <w:lang w:eastAsia="ar-SA"/>
        </w:rPr>
        <w:t xml:space="preserve">Тип здания: - </w:t>
      </w:r>
    </w:p>
    <w:p w:rsidR="00E92E27" w:rsidRPr="00E92E27" w:rsidRDefault="00E92E27" w:rsidP="00E92E27">
      <w:pPr>
        <w:numPr>
          <w:ilvl w:val="1"/>
          <w:numId w:val="3"/>
        </w:numPr>
        <w:suppressAutoHyphens/>
        <w:spacing w:line="240" w:lineRule="auto"/>
        <w:jc w:val="left"/>
        <w:rPr>
          <w:rFonts w:eastAsia="Times New Roman"/>
          <w:sz w:val="26"/>
          <w:szCs w:val="26"/>
          <w:lang w:eastAsia="ar-SA"/>
        </w:rPr>
      </w:pPr>
      <w:r w:rsidRPr="00E92E27">
        <w:rPr>
          <w:rFonts w:eastAsia="Times New Roman"/>
          <w:sz w:val="26"/>
          <w:szCs w:val="26"/>
          <w:lang w:eastAsia="ar-SA"/>
        </w:rPr>
        <w:t>Год постройки-</w:t>
      </w:r>
    </w:p>
    <w:p w:rsidR="00E92E27" w:rsidRPr="00E92E27" w:rsidRDefault="00E92E27" w:rsidP="00E92E27">
      <w:pPr>
        <w:numPr>
          <w:ilvl w:val="1"/>
          <w:numId w:val="3"/>
        </w:numPr>
        <w:suppressAutoHyphens/>
        <w:spacing w:line="240" w:lineRule="auto"/>
        <w:jc w:val="left"/>
        <w:rPr>
          <w:rFonts w:eastAsia="Times New Roman"/>
          <w:sz w:val="26"/>
          <w:szCs w:val="26"/>
          <w:lang w:eastAsia="ar-SA"/>
        </w:rPr>
      </w:pPr>
      <w:r w:rsidRPr="00E92E27">
        <w:rPr>
          <w:rFonts w:eastAsia="Times New Roman"/>
          <w:sz w:val="26"/>
          <w:szCs w:val="26"/>
          <w:lang w:eastAsia="ar-SA"/>
        </w:rPr>
        <w:t>Материал –</w:t>
      </w:r>
    </w:p>
    <w:p w:rsidR="00E92E27" w:rsidRPr="00E92E27" w:rsidRDefault="00E92E27" w:rsidP="00E92E27">
      <w:pPr>
        <w:suppressAutoHyphens/>
        <w:spacing w:line="240" w:lineRule="auto"/>
        <w:ind w:firstLine="0"/>
        <w:jc w:val="left"/>
        <w:rPr>
          <w:rFonts w:eastAsia="Times New Roman"/>
          <w:sz w:val="26"/>
          <w:szCs w:val="26"/>
          <w:lang w:eastAsia="ar-SA"/>
        </w:rPr>
      </w:pPr>
      <w:r w:rsidRPr="00E92E27">
        <w:rPr>
          <w:rFonts w:eastAsia="Times New Roman"/>
          <w:sz w:val="26"/>
          <w:szCs w:val="26"/>
          <w:lang w:eastAsia="ar-SA"/>
        </w:rPr>
        <w:t xml:space="preserve">      Площадь -  </w:t>
      </w:r>
    </w:p>
    <w:p w:rsidR="00E92E27" w:rsidRPr="00E92E27" w:rsidRDefault="00E92E27" w:rsidP="00E92E27">
      <w:pPr>
        <w:suppressAutoHyphens/>
        <w:spacing w:line="240" w:lineRule="auto"/>
        <w:ind w:firstLine="0"/>
        <w:jc w:val="left"/>
        <w:rPr>
          <w:rFonts w:eastAsia="Times New Roman"/>
          <w:color w:val="000000"/>
          <w:sz w:val="26"/>
          <w:szCs w:val="26"/>
          <w:lang w:eastAsia="ar-SA"/>
        </w:rPr>
      </w:pPr>
      <w:r w:rsidRPr="00E92E27">
        <w:rPr>
          <w:rFonts w:eastAsia="Times New Roman"/>
          <w:color w:val="000000"/>
          <w:sz w:val="26"/>
          <w:szCs w:val="26"/>
          <w:lang w:eastAsia="ar-SA"/>
        </w:rPr>
        <w:t xml:space="preserve">      Количество комнат –</w:t>
      </w:r>
    </w:p>
    <w:p w:rsidR="00E92E27" w:rsidRPr="00E92E27" w:rsidRDefault="00E92E27" w:rsidP="00E92E27">
      <w:pPr>
        <w:suppressAutoHyphens/>
        <w:spacing w:line="240" w:lineRule="auto"/>
        <w:ind w:firstLine="0"/>
        <w:jc w:val="left"/>
        <w:rPr>
          <w:rFonts w:eastAsia="Times New Roman"/>
          <w:sz w:val="26"/>
          <w:szCs w:val="26"/>
          <w:lang w:eastAsia="ar-SA"/>
        </w:rPr>
      </w:pPr>
      <w:r w:rsidRPr="00E92E27">
        <w:rPr>
          <w:rFonts w:eastAsia="Times New Roman"/>
          <w:sz w:val="26"/>
          <w:szCs w:val="26"/>
          <w:lang w:eastAsia="ar-SA"/>
        </w:rPr>
        <w:t xml:space="preserve">      Этаж – </w:t>
      </w:r>
    </w:p>
    <w:p w:rsidR="00E92E27" w:rsidRPr="00E92E27" w:rsidRDefault="00E92E27" w:rsidP="00E92E27">
      <w:pPr>
        <w:suppressAutoHyphens/>
        <w:spacing w:line="240" w:lineRule="auto"/>
        <w:ind w:left="426" w:firstLine="0"/>
        <w:jc w:val="left"/>
        <w:rPr>
          <w:rFonts w:eastAsia="Times New Roman"/>
          <w:color w:val="000000"/>
          <w:sz w:val="26"/>
          <w:szCs w:val="26"/>
          <w:lang w:eastAsia="ar-SA"/>
        </w:rPr>
      </w:pPr>
      <w:r w:rsidRPr="00E92E27">
        <w:rPr>
          <w:rFonts w:eastAsia="Times New Roman"/>
          <w:sz w:val="26"/>
          <w:szCs w:val="26"/>
          <w:lang w:eastAsia="ar-SA"/>
        </w:rPr>
        <w:t xml:space="preserve">Назначение </w:t>
      </w:r>
      <w:r w:rsidRPr="00E92E27">
        <w:rPr>
          <w:rFonts w:eastAsia="Times New Roman"/>
          <w:color w:val="000000"/>
          <w:sz w:val="26"/>
          <w:szCs w:val="26"/>
          <w:lang w:eastAsia="ar-SA"/>
        </w:rPr>
        <w:t xml:space="preserve">–   </w:t>
      </w:r>
    </w:p>
    <w:p w:rsidR="00E92E27" w:rsidRPr="00E92E27" w:rsidRDefault="00E92E27" w:rsidP="00E92E27">
      <w:pPr>
        <w:suppressAutoHyphens/>
        <w:spacing w:line="240" w:lineRule="auto"/>
        <w:ind w:firstLine="360"/>
        <w:jc w:val="left"/>
        <w:rPr>
          <w:rFonts w:eastAsia="Times New Roman"/>
          <w:b/>
          <w:sz w:val="26"/>
          <w:szCs w:val="26"/>
          <w:lang w:eastAsia="ar-SA"/>
        </w:rPr>
      </w:pPr>
      <w:r w:rsidRPr="00E92E27">
        <w:rPr>
          <w:rFonts w:eastAsia="Times New Roman"/>
          <w:b/>
          <w:sz w:val="26"/>
          <w:szCs w:val="26"/>
          <w:lang w:eastAsia="ar-SA"/>
        </w:rPr>
        <w:t>2.   Помещение имеет:</w:t>
      </w:r>
    </w:p>
    <w:p w:rsidR="00E92E27" w:rsidRPr="00E92E27" w:rsidRDefault="00E92E27" w:rsidP="00E92E27">
      <w:pPr>
        <w:suppressAutoHyphens/>
        <w:spacing w:line="240" w:lineRule="auto"/>
        <w:ind w:firstLine="0"/>
        <w:jc w:val="left"/>
        <w:rPr>
          <w:rFonts w:eastAsia="Times New Roman"/>
          <w:sz w:val="26"/>
          <w:szCs w:val="26"/>
          <w:lang w:eastAsia="ar-SA"/>
        </w:rPr>
      </w:pPr>
      <w:r w:rsidRPr="00E92E27">
        <w:rPr>
          <w:rFonts w:eastAsia="Times New Roman"/>
          <w:b/>
          <w:sz w:val="26"/>
          <w:szCs w:val="26"/>
          <w:lang w:eastAsia="ar-SA"/>
        </w:rPr>
        <w:t xml:space="preserve">     </w:t>
      </w:r>
      <w:r w:rsidRPr="00E92E27">
        <w:rPr>
          <w:rFonts w:eastAsia="Times New Roman"/>
          <w:sz w:val="26"/>
          <w:szCs w:val="26"/>
          <w:lang w:eastAsia="ar-SA"/>
        </w:rPr>
        <w:t xml:space="preserve"> 2.1 </w:t>
      </w:r>
    </w:p>
    <w:p w:rsidR="00E92E27" w:rsidRPr="00E92E27" w:rsidRDefault="00E92E27" w:rsidP="00E92E27">
      <w:pPr>
        <w:suppressAutoHyphens/>
        <w:spacing w:line="240" w:lineRule="auto"/>
        <w:ind w:firstLine="0"/>
        <w:jc w:val="left"/>
        <w:rPr>
          <w:rFonts w:eastAsia="Times New Roman"/>
          <w:b/>
          <w:sz w:val="26"/>
          <w:szCs w:val="26"/>
          <w:lang w:eastAsia="ar-SA"/>
        </w:rPr>
      </w:pPr>
      <w:r w:rsidRPr="00E92E27">
        <w:rPr>
          <w:rFonts w:eastAsia="Times New Roman"/>
          <w:sz w:val="26"/>
          <w:szCs w:val="26"/>
          <w:lang w:eastAsia="ar-SA"/>
        </w:rPr>
        <w:t xml:space="preserve">      </w:t>
      </w:r>
      <w:r w:rsidRPr="00E92E27">
        <w:rPr>
          <w:rFonts w:eastAsia="Times New Roman"/>
          <w:b/>
          <w:sz w:val="26"/>
          <w:szCs w:val="26"/>
          <w:lang w:eastAsia="ar-SA"/>
        </w:rPr>
        <w:t xml:space="preserve">3. </w:t>
      </w:r>
      <w:r w:rsidRPr="00E92E27">
        <w:rPr>
          <w:rFonts w:eastAsia="Times New Roman"/>
          <w:sz w:val="26"/>
          <w:szCs w:val="26"/>
          <w:lang w:eastAsia="ar-SA"/>
        </w:rPr>
        <w:t xml:space="preserve">  </w:t>
      </w:r>
      <w:r w:rsidRPr="00E92E27">
        <w:rPr>
          <w:rFonts w:eastAsia="Times New Roman"/>
          <w:b/>
          <w:sz w:val="26"/>
          <w:szCs w:val="26"/>
          <w:lang w:eastAsia="ar-SA"/>
        </w:rPr>
        <w:t>Помещение расположено:</w:t>
      </w:r>
    </w:p>
    <w:p w:rsidR="00E92E27" w:rsidRPr="00E92E27" w:rsidRDefault="00E92E27" w:rsidP="00E92E27">
      <w:pPr>
        <w:suppressAutoHyphens/>
        <w:spacing w:line="240" w:lineRule="auto"/>
        <w:ind w:firstLine="0"/>
        <w:jc w:val="left"/>
        <w:rPr>
          <w:rFonts w:eastAsia="Times New Roman"/>
          <w:sz w:val="26"/>
          <w:szCs w:val="26"/>
          <w:lang w:eastAsia="ar-SA"/>
        </w:rPr>
      </w:pPr>
      <w:r w:rsidRPr="00E92E27">
        <w:rPr>
          <w:rFonts w:eastAsia="Times New Roman"/>
          <w:sz w:val="26"/>
          <w:szCs w:val="26"/>
          <w:lang w:eastAsia="ar-SA"/>
        </w:rPr>
        <w:t xml:space="preserve">      3.1 </w:t>
      </w:r>
    </w:p>
    <w:p w:rsidR="00E92E27" w:rsidRPr="00E92E27" w:rsidRDefault="00E92E27" w:rsidP="00E92E27">
      <w:pPr>
        <w:suppressAutoHyphens/>
        <w:spacing w:line="240" w:lineRule="auto"/>
        <w:ind w:firstLine="0"/>
        <w:jc w:val="left"/>
        <w:rPr>
          <w:rFonts w:eastAsia="Times New Roman"/>
          <w:sz w:val="26"/>
          <w:szCs w:val="26"/>
          <w:lang w:eastAsia="ar-SA"/>
        </w:rPr>
      </w:pPr>
      <w:r w:rsidRPr="00E92E27">
        <w:rPr>
          <w:rFonts w:eastAsia="Times New Roman"/>
          <w:b/>
          <w:sz w:val="26"/>
          <w:szCs w:val="26"/>
          <w:lang w:eastAsia="ar-SA"/>
        </w:rPr>
        <w:t xml:space="preserve">       4.   Техническое состояние здания (помещения) – </w:t>
      </w:r>
    </w:p>
    <w:p w:rsidR="00E92E27" w:rsidRPr="00E92E27" w:rsidRDefault="00E92E27" w:rsidP="00E92E27">
      <w:pPr>
        <w:suppressAutoHyphens/>
        <w:spacing w:line="240" w:lineRule="auto"/>
        <w:ind w:firstLine="708"/>
        <w:rPr>
          <w:rFonts w:eastAsia="Times New Roman"/>
          <w:sz w:val="26"/>
          <w:szCs w:val="26"/>
          <w:lang w:eastAsia="ar-SA"/>
        </w:rPr>
      </w:pPr>
      <w:r w:rsidRPr="00E92E27">
        <w:rPr>
          <w:rFonts w:eastAsia="Times New Roman"/>
          <w:sz w:val="26"/>
          <w:szCs w:val="26"/>
          <w:lang w:eastAsia="ar-SA"/>
        </w:rPr>
        <w:t>Арендатор претензий к техническому санитарному состоянию передаваемого нежилого помещения не имеет.</w:t>
      </w:r>
    </w:p>
    <w:p w:rsidR="00E92E27" w:rsidRPr="00E92E27" w:rsidRDefault="00E92E27" w:rsidP="00E92E27">
      <w:pPr>
        <w:suppressAutoHyphens/>
        <w:spacing w:line="240" w:lineRule="auto"/>
        <w:ind w:firstLine="0"/>
        <w:rPr>
          <w:rFonts w:eastAsia="Times New Roman"/>
          <w:b/>
          <w:sz w:val="26"/>
          <w:szCs w:val="26"/>
          <w:lang w:eastAsia="ar-SA"/>
        </w:rPr>
      </w:pPr>
    </w:p>
    <w:tbl>
      <w:tblPr>
        <w:tblW w:w="0" w:type="auto"/>
        <w:tblLayout w:type="fixed"/>
        <w:tblLook w:val="04A0"/>
      </w:tblPr>
      <w:tblGrid>
        <w:gridCol w:w="4785"/>
        <w:gridCol w:w="4786"/>
      </w:tblGrid>
      <w:tr w:rsidR="00E92E27" w:rsidRPr="00E92E27" w:rsidTr="00E92E27">
        <w:tc>
          <w:tcPr>
            <w:tcW w:w="4785" w:type="dxa"/>
            <w:hideMark/>
          </w:tcPr>
          <w:p w:rsidR="00E92E27" w:rsidRPr="00E92E27" w:rsidRDefault="00E92E27" w:rsidP="00E92E27">
            <w:pPr>
              <w:suppressAutoHyphens/>
              <w:snapToGrid w:val="0"/>
              <w:spacing w:line="240" w:lineRule="auto"/>
              <w:ind w:firstLine="0"/>
              <w:rPr>
                <w:rFonts w:eastAsia="Times New Roman"/>
                <w:b/>
                <w:sz w:val="26"/>
                <w:szCs w:val="26"/>
                <w:lang w:eastAsia="ar-SA"/>
              </w:rPr>
            </w:pPr>
            <w:r w:rsidRPr="00E92E27">
              <w:rPr>
                <w:rFonts w:eastAsia="Times New Roman"/>
                <w:b/>
                <w:sz w:val="26"/>
                <w:szCs w:val="26"/>
                <w:lang w:eastAsia="ar-SA"/>
              </w:rPr>
              <w:t>Передал Арендодатель</w:t>
            </w:r>
          </w:p>
        </w:tc>
        <w:tc>
          <w:tcPr>
            <w:tcW w:w="4786" w:type="dxa"/>
            <w:hideMark/>
          </w:tcPr>
          <w:p w:rsidR="00E92E27" w:rsidRPr="00E92E27" w:rsidRDefault="00E92E27" w:rsidP="00E92E27">
            <w:pPr>
              <w:suppressAutoHyphens/>
              <w:snapToGrid w:val="0"/>
              <w:spacing w:line="240" w:lineRule="auto"/>
              <w:ind w:firstLine="0"/>
              <w:rPr>
                <w:rFonts w:eastAsia="Times New Roman"/>
                <w:b/>
                <w:sz w:val="26"/>
                <w:szCs w:val="26"/>
                <w:lang w:eastAsia="ar-SA"/>
              </w:rPr>
            </w:pPr>
            <w:r w:rsidRPr="00E92E27">
              <w:rPr>
                <w:rFonts w:eastAsia="Times New Roman"/>
                <w:b/>
                <w:sz w:val="26"/>
                <w:szCs w:val="26"/>
                <w:lang w:eastAsia="ar-SA"/>
              </w:rPr>
              <w:t>Принял Арендатор</w:t>
            </w:r>
          </w:p>
        </w:tc>
      </w:tr>
      <w:tr w:rsidR="00E92E27" w:rsidRPr="00E92E27" w:rsidTr="00E92E27">
        <w:tc>
          <w:tcPr>
            <w:tcW w:w="4785" w:type="dxa"/>
          </w:tcPr>
          <w:p w:rsidR="00E92E27" w:rsidRPr="00E92E27" w:rsidRDefault="00E92E27" w:rsidP="00E92E27">
            <w:pPr>
              <w:suppressAutoHyphens/>
              <w:snapToGrid w:val="0"/>
              <w:spacing w:line="240" w:lineRule="auto"/>
              <w:ind w:firstLine="0"/>
              <w:jc w:val="left"/>
              <w:rPr>
                <w:rFonts w:eastAsia="Times New Roman"/>
                <w:b/>
                <w:sz w:val="26"/>
                <w:szCs w:val="26"/>
                <w:lang w:eastAsia="ar-SA"/>
              </w:rPr>
            </w:pPr>
          </w:p>
          <w:p w:rsidR="00E92E27" w:rsidRPr="00E92E27" w:rsidRDefault="00E92E27" w:rsidP="00E92E27">
            <w:pPr>
              <w:suppressAutoHyphens/>
              <w:spacing w:line="240" w:lineRule="auto"/>
              <w:ind w:firstLine="0"/>
              <w:jc w:val="left"/>
              <w:rPr>
                <w:rFonts w:eastAsia="Times New Roman"/>
                <w:sz w:val="26"/>
                <w:szCs w:val="26"/>
                <w:lang w:eastAsia="ar-SA"/>
              </w:rPr>
            </w:pPr>
            <w:r w:rsidRPr="00E92E27">
              <w:rPr>
                <w:rFonts w:eastAsia="Times New Roman"/>
                <w:sz w:val="26"/>
                <w:szCs w:val="26"/>
                <w:lang w:eastAsia="ar-SA"/>
              </w:rPr>
              <w:t>Глава администрации</w:t>
            </w:r>
          </w:p>
          <w:p w:rsidR="00E92E27" w:rsidRPr="00E92E27" w:rsidRDefault="00E92E27" w:rsidP="00E92E27">
            <w:pPr>
              <w:suppressAutoHyphens/>
              <w:spacing w:line="240" w:lineRule="auto"/>
              <w:ind w:firstLine="0"/>
              <w:jc w:val="left"/>
              <w:rPr>
                <w:rFonts w:eastAsia="Times New Roman"/>
                <w:sz w:val="26"/>
                <w:szCs w:val="26"/>
                <w:lang w:eastAsia="ar-SA"/>
              </w:rPr>
            </w:pPr>
          </w:p>
          <w:p w:rsidR="00E92E27" w:rsidRPr="00E92E27" w:rsidRDefault="00E92E27" w:rsidP="00E92E27">
            <w:pPr>
              <w:suppressAutoHyphens/>
              <w:spacing w:line="240" w:lineRule="auto"/>
              <w:ind w:firstLine="0"/>
              <w:jc w:val="left"/>
              <w:rPr>
                <w:rFonts w:eastAsia="Times New Roman"/>
                <w:sz w:val="26"/>
                <w:szCs w:val="26"/>
                <w:lang w:eastAsia="ar-SA"/>
              </w:rPr>
            </w:pPr>
            <w:r w:rsidRPr="00E92E27">
              <w:rPr>
                <w:rFonts w:eastAsia="Times New Roman"/>
                <w:sz w:val="26"/>
                <w:szCs w:val="26"/>
                <w:lang w:eastAsia="ar-SA"/>
              </w:rPr>
              <w:t xml:space="preserve">________________ </w:t>
            </w:r>
          </w:p>
          <w:p w:rsidR="00E92E27" w:rsidRPr="00E92E27" w:rsidRDefault="00E92E27" w:rsidP="00E92E27">
            <w:pPr>
              <w:suppressAutoHyphens/>
              <w:spacing w:line="240" w:lineRule="auto"/>
              <w:ind w:firstLine="0"/>
              <w:rPr>
                <w:rFonts w:eastAsia="Times New Roman"/>
                <w:sz w:val="26"/>
                <w:szCs w:val="26"/>
                <w:lang w:eastAsia="ar-SA"/>
              </w:rPr>
            </w:pPr>
            <w:r w:rsidRPr="00E92E27">
              <w:rPr>
                <w:rFonts w:eastAsia="Times New Roman"/>
                <w:sz w:val="26"/>
                <w:szCs w:val="26"/>
                <w:lang w:eastAsia="ar-SA"/>
              </w:rPr>
              <w:t xml:space="preserve"> М.П.</w:t>
            </w:r>
          </w:p>
        </w:tc>
        <w:tc>
          <w:tcPr>
            <w:tcW w:w="4786" w:type="dxa"/>
          </w:tcPr>
          <w:p w:rsidR="00E92E27" w:rsidRPr="00E92E27" w:rsidRDefault="00E92E27" w:rsidP="00E92E27">
            <w:pPr>
              <w:keepNext/>
              <w:numPr>
                <w:ilvl w:val="1"/>
                <w:numId w:val="1"/>
              </w:numPr>
              <w:suppressAutoHyphens/>
              <w:spacing w:before="240" w:after="60" w:line="240" w:lineRule="auto"/>
              <w:jc w:val="left"/>
              <w:outlineLvl w:val="1"/>
              <w:rPr>
                <w:rFonts w:eastAsia="Times New Roman"/>
                <w:b/>
                <w:bCs/>
                <w:i/>
                <w:iCs/>
                <w:sz w:val="26"/>
                <w:szCs w:val="26"/>
                <w:lang w:eastAsia="ar-SA"/>
              </w:rPr>
            </w:pPr>
          </w:p>
        </w:tc>
      </w:tr>
    </w:tbl>
    <w:p w:rsidR="00E92E27" w:rsidRPr="00E92E27" w:rsidRDefault="00E92E27" w:rsidP="00E92E27">
      <w:pPr>
        <w:suppressAutoHyphens/>
        <w:spacing w:line="240" w:lineRule="auto"/>
        <w:ind w:firstLine="708"/>
        <w:rPr>
          <w:rFonts w:eastAsia="Times New Roman"/>
          <w:b/>
          <w:sz w:val="26"/>
          <w:szCs w:val="26"/>
          <w:lang w:eastAsia="ar-SA"/>
        </w:rPr>
      </w:pPr>
    </w:p>
    <w:p w:rsidR="00E92E27" w:rsidRPr="00E92E27" w:rsidRDefault="00E92E27" w:rsidP="00E92E27">
      <w:pPr>
        <w:suppressAutoHyphens/>
        <w:autoSpaceDE w:val="0"/>
        <w:spacing w:line="240" w:lineRule="auto"/>
        <w:ind w:firstLine="0"/>
        <w:jc w:val="center"/>
        <w:rPr>
          <w:rFonts w:eastAsia="Arial"/>
          <w:sz w:val="26"/>
          <w:szCs w:val="26"/>
          <w:lang w:eastAsia="ar-SA"/>
        </w:rPr>
      </w:pPr>
    </w:p>
    <w:p w:rsidR="00E92E27" w:rsidRPr="00E92E27" w:rsidRDefault="00E92E27" w:rsidP="00E92E27">
      <w:pPr>
        <w:suppressAutoHyphens/>
        <w:spacing w:line="240" w:lineRule="auto"/>
        <w:ind w:firstLine="0"/>
        <w:jc w:val="right"/>
        <w:rPr>
          <w:rFonts w:eastAsia="Times New Roman"/>
          <w:b/>
          <w:i/>
          <w:sz w:val="26"/>
          <w:szCs w:val="26"/>
          <w:lang w:eastAsia="ar-SA"/>
        </w:rPr>
      </w:pPr>
    </w:p>
    <w:p w:rsidR="00E92E27" w:rsidRPr="00E92E27" w:rsidRDefault="00E92E27" w:rsidP="00E92E27">
      <w:pPr>
        <w:suppressAutoHyphens/>
        <w:spacing w:line="240" w:lineRule="auto"/>
        <w:ind w:firstLine="0"/>
        <w:jc w:val="right"/>
        <w:rPr>
          <w:rFonts w:eastAsia="Times New Roman"/>
          <w:b/>
          <w:sz w:val="26"/>
          <w:szCs w:val="26"/>
          <w:lang w:eastAsia="ar-SA"/>
        </w:rPr>
      </w:pPr>
    </w:p>
    <w:p w:rsidR="00E92E27" w:rsidRPr="00E92E27" w:rsidRDefault="00E92E27" w:rsidP="00E92E27">
      <w:pPr>
        <w:suppressAutoHyphens/>
        <w:spacing w:line="240" w:lineRule="auto"/>
        <w:ind w:firstLine="0"/>
        <w:jc w:val="right"/>
        <w:rPr>
          <w:rFonts w:eastAsia="Times New Roman"/>
          <w:sz w:val="26"/>
          <w:szCs w:val="26"/>
          <w:lang w:eastAsia="ar-SA"/>
        </w:rPr>
      </w:pPr>
    </w:p>
    <w:p w:rsidR="00E92E27" w:rsidRPr="00E92E27" w:rsidRDefault="00E92E27" w:rsidP="00E92E27">
      <w:pPr>
        <w:suppressAutoHyphens/>
        <w:spacing w:line="240" w:lineRule="auto"/>
        <w:ind w:firstLine="0"/>
        <w:jc w:val="right"/>
        <w:rPr>
          <w:rFonts w:eastAsia="Times New Roman"/>
          <w:sz w:val="26"/>
          <w:szCs w:val="26"/>
          <w:lang w:eastAsia="ar-SA"/>
        </w:rPr>
      </w:pPr>
    </w:p>
    <w:p w:rsidR="00E92E27" w:rsidRPr="00E92E27" w:rsidRDefault="00E92E27" w:rsidP="00E92E27">
      <w:pPr>
        <w:suppressAutoHyphens/>
        <w:spacing w:line="240" w:lineRule="auto"/>
        <w:ind w:firstLine="0"/>
        <w:jc w:val="right"/>
        <w:rPr>
          <w:rFonts w:eastAsia="Times New Roman"/>
          <w:sz w:val="26"/>
          <w:szCs w:val="26"/>
          <w:lang w:eastAsia="ar-SA"/>
        </w:rPr>
      </w:pPr>
    </w:p>
    <w:p w:rsidR="00E92E27" w:rsidRPr="00E92E27" w:rsidRDefault="00E92E27" w:rsidP="00E92E27">
      <w:pPr>
        <w:suppressAutoHyphens/>
        <w:spacing w:line="240" w:lineRule="auto"/>
        <w:ind w:firstLine="0"/>
        <w:jc w:val="right"/>
        <w:rPr>
          <w:rFonts w:eastAsia="Times New Roman"/>
          <w:sz w:val="26"/>
          <w:szCs w:val="26"/>
          <w:lang w:eastAsia="ar-SA"/>
        </w:rPr>
      </w:pPr>
    </w:p>
    <w:p w:rsidR="00E92E27" w:rsidRPr="00E92E27" w:rsidRDefault="00E92E27" w:rsidP="00E92E27">
      <w:pPr>
        <w:suppressAutoHyphens/>
        <w:spacing w:line="240" w:lineRule="auto"/>
        <w:ind w:firstLine="0"/>
        <w:jc w:val="right"/>
        <w:rPr>
          <w:rFonts w:eastAsia="Times New Roman"/>
          <w:sz w:val="26"/>
          <w:szCs w:val="26"/>
          <w:lang w:eastAsia="ar-SA"/>
        </w:rPr>
      </w:pPr>
    </w:p>
    <w:p w:rsidR="00E92E27" w:rsidRPr="00E92E27" w:rsidRDefault="00E92E27" w:rsidP="00E92E27">
      <w:pPr>
        <w:suppressAutoHyphens/>
        <w:spacing w:line="240" w:lineRule="auto"/>
        <w:ind w:firstLine="0"/>
        <w:jc w:val="right"/>
        <w:rPr>
          <w:rFonts w:eastAsia="Times New Roman"/>
          <w:sz w:val="26"/>
          <w:szCs w:val="26"/>
          <w:lang w:eastAsia="ar-SA"/>
        </w:rPr>
      </w:pPr>
    </w:p>
    <w:p w:rsidR="00E92E27" w:rsidRPr="00E92E27" w:rsidRDefault="00E92E27" w:rsidP="00E92E27">
      <w:pPr>
        <w:suppressAutoHyphens/>
        <w:spacing w:line="240" w:lineRule="auto"/>
        <w:ind w:firstLine="0"/>
        <w:jc w:val="right"/>
        <w:rPr>
          <w:rFonts w:eastAsia="Times New Roman"/>
          <w:sz w:val="26"/>
          <w:szCs w:val="26"/>
          <w:lang w:eastAsia="ar-SA"/>
        </w:rPr>
      </w:pPr>
    </w:p>
    <w:p w:rsidR="00E92E27" w:rsidRPr="00E92E27" w:rsidRDefault="00E92E27" w:rsidP="00E92E27">
      <w:pPr>
        <w:suppressAutoHyphens/>
        <w:spacing w:line="240" w:lineRule="auto"/>
        <w:ind w:left="567" w:right="708" w:firstLine="0"/>
        <w:jc w:val="right"/>
        <w:rPr>
          <w:rFonts w:eastAsia="Times New Roman"/>
          <w:sz w:val="26"/>
          <w:szCs w:val="26"/>
          <w:lang w:eastAsia="ar-SA"/>
        </w:rPr>
      </w:pPr>
    </w:p>
    <w:p w:rsidR="00E92E27" w:rsidRPr="00E92E27" w:rsidRDefault="00E92E27" w:rsidP="00E92E27">
      <w:pPr>
        <w:suppressAutoHyphens/>
        <w:spacing w:line="240" w:lineRule="auto"/>
        <w:ind w:left="567" w:right="708" w:firstLine="0"/>
        <w:jc w:val="right"/>
        <w:rPr>
          <w:rFonts w:eastAsia="Times New Roman"/>
          <w:lang w:eastAsia="ar-SA"/>
        </w:rPr>
      </w:pPr>
    </w:p>
    <w:p w:rsidR="00E92E27" w:rsidRDefault="00E92E27" w:rsidP="00E92E27">
      <w:pPr>
        <w:tabs>
          <w:tab w:val="left" w:pos="3185"/>
        </w:tabs>
        <w:spacing w:line="240" w:lineRule="auto"/>
      </w:pPr>
    </w:p>
    <w:p w:rsidR="00E92E27" w:rsidRPr="001E2866" w:rsidRDefault="00E92E27" w:rsidP="00E92E27">
      <w:pPr>
        <w:tabs>
          <w:tab w:val="left" w:pos="3185"/>
        </w:tabs>
        <w:spacing w:line="240" w:lineRule="auto"/>
      </w:pPr>
    </w:p>
    <w:sectPr w:rsidR="00E92E27" w:rsidRPr="001E2866" w:rsidSect="0026654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7C02" w:rsidRDefault="00DE7C02" w:rsidP="00E56FB1">
      <w:pPr>
        <w:spacing w:line="240" w:lineRule="auto"/>
      </w:pPr>
      <w:r>
        <w:separator/>
      </w:r>
    </w:p>
  </w:endnote>
  <w:endnote w:type="continuationSeparator" w:id="0">
    <w:p w:rsidR="00DE7C02" w:rsidRDefault="00DE7C02" w:rsidP="00E56FB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20000287" w:usb1="00000000" w:usb2="00000000" w:usb3="00000000" w:csb0="0000019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7C02" w:rsidRDefault="00DE7C02" w:rsidP="00E56FB1">
      <w:pPr>
        <w:spacing w:line="240" w:lineRule="auto"/>
      </w:pPr>
      <w:r>
        <w:separator/>
      </w:r>
    </w:p>
  </w:footnote>
  <w:footnote w:type="continuationSeparator" w:id="0">
    <w:p w:rsidR="00DE7C02" w:rsidRDefault="00DE7C02" w:rsidP="00E56FB1">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pStyle w:val="9"/>
      <w:lvlText w:val="%1."/>
      <w:lvlJc w:val="left"/>
      <w:pPr>
        <w:tabs>
          <w:tab w:val="num" w:pos="3600"/>
        </w:tabs>
        <w:ind w:left="3600" w:hanging="36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rPr>
        <w:b w:val="0"/>
      </w:r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3">
    <w:nsid w:val="15591D94"/>
    <w:multiLevelType w:val="hybridMultilevel"/>
    <w:tmpl w:val="C01C7056"/>
    <w:lvl w:ilvl="0" w:tplc="ED382FC4">
      <w:start w:val="1"/>
      <w:numFmt w:val="decimal"/>
      <w:lvlText w:val="%1."/>
      <w:lvlJc w:val="left"/>
      <w:pPr>
        <w:tabs>
          <w:tab w:val="num" w:pos="3600"/>
        </w:tabs>
        <w:ind w:left="36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A96557E"/>
    <w:multiLevelType w:val="hybridMultilevel"/>
    <w:tmpl w:val="F28EFB5E"/>
    <w:lvl w:ilvl="0" w:tplc="FBD0F8C0">
      <w:start w:val="1"/>
      <w:numFmt w:val="decimal"/>
      <w:lvlText w:val="%1."/>
      <w:lvlJc w:val="left"/>
      <w:pPr>
        <w:tabs>
          <w:tab w:val="num" w:pos="720"/>
        </w:tabs>
        <w:ind w:left="720" w:hanging="360"/>
      </w:pPr>
      <w:rPr>
        <w:b w:val="0"/>
      </w:rPr>
    </w:lvl>
    <w:lvl w:ilvl="1" w:tplc="7704798A">
      <w:numFmt w:val="none"/>
      <w:lvlText w:val=""/>
      <w:lvlJc w:val="left"/>
      <w:pPr>
        <w:tabs>
          <w:tab w:val="num" w:pos="360"/>
        </w:tabs>
        <w:ind w:left="0" w:firstLine="0"/>
      </w:pPr>
    </w:lvl>
    <w:lvl w:ilvl="2" w:tplc="2A64B1A0">
      <w:numFmt w:val="none"/>
      <w:lvlText w:val=""/>
      <w:lvlJc w:val="left"/>
      <w:pPr>
        <w:tabs>
          <w:tab w:val="num" w:pos="360"/>
        </w:tabs>
        <w:ind w:left="0" w:firstLine="0"/>
      </w:pPr>
    </w:lvl>
    <w:lvl w:ilvl="3" w:tplc="B49AF2C4">
      <w:numFmt w:val="none"/>
      <w:lvlText w:val=""/>
      <w:lvlJc w:val="left"/>
      <w:pPr>
        <w:tabs>
          <w:tab w:val="num" w:pos="360"/>
        </w:tabs>
        <w:ind w:left="0" w:firstLine="0"/>
      </w:pPr>
    </w:lvl>
    <w:lvl w:ilvl="4" w:tplc="D2B4BD24">
      <w:numFmt w:val="none"/>
      <w:lvlText w:val=""/>
      <w:lvlJc w:val="left"/>
      <w:pPr>
        <w:tabs>
          <w:tab w:val="num" w:pos="360"/>
        </w:tabs>
        <w:ind w:left="0" w:firstLine="0"/>
      </w:pPr>
    </w:lvl>
    <w:lvl w:ilvl="5" w:tplc="C7DCFFD2">
      <w:numFmt w:val="none"/>
      <w:lvlText w:val=""/>
      <w:lvlJc w:val="left"/>
      <w:pPr>
        <w:tabs>
          <w:tab w:val="num" w:pos="360"/>
        </w:tabs>
        <w:ind w:left="0" w:firstLine="0"/>
      </w:pPr>
    </w:lvl>
    <w:lvl w:ilvl="6" w:tplc="A248117E">
      <w:numFmt w:val="none"/>
      <w:lvlText w:val=""/>
      <w:lvlJc w:val="left"/>
      <w:pPr>
        <w:tabs>
          <w:tab w:val="num" w:pos="360"/>
        </w:tabs>
        <w:ind w:left="0" w:firstLine="0"/>
      </w:pPr>
    </w:lvl>
    <w:lvl w:ilvl="7" w:tplc="5B1A9042">
      <w:numFmt w:val="none"/>
      <w:lvlText w:val=""/>
      <w:lvlJc w:val="left"/>
      <w:pPr>
        <w:tabs>
          <w:tab w:val="num" w:pos="360"/>
        </w:tabs>
        <w:ind w:left="0" w:firstLine="0"/>
      </w:pPr>
    </w:lvl>
    <w:lvl w:ilvl="8" w:tplc="DC9E204C">
      <w:numFmt w:val="none"/>
      <w:lvlText w:val=""/>
      <w:lvlJc w:val="left"/>
      <w:pPr>
        <w:tabs>
          <w:tab w:val="num" w:pos="36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num>
  <w:num w:numId="3">
    <w:abstractNumId w:val="2"/>
    <w:lvlOverride w:ilvl="0">
      <w:startOverride w:val="1"/>
    </w:lvlOverride>
    <w:lvlOverride w:ilvl="1"/>
    <w:lvlOverride w:ilvl="2"/>
    <w:lvlOverride w:ilvl="3"/>
    <w:lvlOverride w:ilvl="4"/>
    <w:lvlOverride w:ilvl="5"/>
    <w:lvlOverride w:ilvl="6"/>
    <w:lvlOverride w:ilvl="7"/>
    <w:lvlOverride w:ilvl="8"/>
  </w:num>
  <w:num w:numId="4">
    <w:abstractNumId w:val="0"/>
  </w:num>
  <w:num w:numId="5">
    <w:abstractNumId w:val="1"/>
  </w:num>
  <w:num w:numId="6">
    <w:abstractNumId w:val="2"/>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footnotePr>
    <w:footnote w:id="-1"/>
    <w:footnote w:id="0"/>
  </w:footnotePr>
  <w:endnotePr>
    <w:endnote w:id="-1"/>
    <w:endnote w:id="0"/>
  </w:endnotePr>
  <w:compat/>
  <w:rsids>
    <w:rsidRoot w:val="006616B3"/>
    <w:rsid w:val="000030A8"/>
    <w:rsid w:val="00033E46"/>
    <w:rsid w:val="00053B6C"/>
    <w:rsid w:val="00055622"/>
    <w:rsid w:val="00061BCE"/>
    <w:rsid w:val="00062820"/>
    <w:rsid w:val="00075DAB"/>
    <w:rsid w:val="00080B3D"/>
    <w:rsid w:val="0009467B"/>
    <w:rsid w:val="00095B34"/>
    <w:rsid w:val="000A47E1"/>
    <w:rsid w:val="000A5898"/>
    <w:rsid w:val="000F04F3"/>
    <w:rsid w:val="000F1781"/>
    <w:rsid w:val="000F310C"/>
    <w:rsid w:val="001013BA"/>
    <w:rsid w:val="001238AC"/>
    <w:rsid w:val="0017175E"/>
    <w:rsid w:val="00171DAD"/>
    <w:rsid w:val="001A5CA7"/>
    <w:rsid w:val="001A6797"/>
    <w:rsid w:val="001C0C7A"/>
    <w:rsid w:val="001C6269"/>
    <w:rsid w:val="001E2866"/>
    <w:rsid w:val="001E5259"/>
    <w:rsid w:val="001F654A"/>
    <w:rsid w:val="0022611C"/>
    <w:rsid w:val="002267D2"/>
    <w:rsid w:val="0022712D"/>
    <w:rsid w:val="00232453"/>
    <w:rsid w:val="0025013A"/>
    <w:rsid w:val="00260C76"/>
    <w:rsid w:val="0026654C"/>
    <w:rsid w:val="00267E73"/>
    <w:rsid w:val="00270E03"/>
    <w:rsid w:val="002B42CF"/>
    <w:rsid w:val="002B5D3D"/>
    <w:rsid w:val="002D3604"/>
    <w:rsid w:val="002E194A"/>
    <w:rsid w:val="00383FE6"/>
    <w:rsid w:val="003947A4"/>
    <w:rsid w:val="00394D0A"/>
    <w:rsid w:val="00397C32"/>
    <w:rsid w:val="003F20F2"/>
    <w:rsid w:val="003F236E"/>
    <w:rsid w:val="003F2BD8"/>
    <w:rsid w:val="004037A6"/>
    <w:rsid w:val="00412310"/>
    <w:rsid w:val="00423421"/>
    <w:rsid w:val="00424F91"/>
    <w:rsid w:val="00427E22"/>
    <w:rsid w:val="0043709B"/>
    <w:rsid w:val="00476B7B"/>
    <w:rsid w:val="004A0065"/>
    <w:rsid w:val="004A21C9"/>
    <w:rsid w:val="004E1112"/>
    <w:rsid w:val="004E40B7"/>
    <w:rsid w:val="004F5B9E"/>
    <w:rsid w:val="00521F52"/>
    <w:rsid w:val="005254AA"/>
    <w:rsid w:val="00526773"/>
    <w:rsid w:val="0056316F"/>
    <w:rsid w:val="005718EE"/>
    <w:rsid w:val="005A0FE6"/>
    <w:rsid w:val="005A2B08"/>
    <w:rsid w:val="005B1245"/>
    <w:rsid w:val="005D44F6"/>
    <w:rsid w:val="005D61E8"/>
    <w:rsid w:val="005E359B"/>
    <w:rsid w:val="005E36E0"/>
    <w:rsid w:val="005F1F8F"/>
    <w:rsid w:val="005F785C"/>
    <w:rsid w:val="00602165"/>
    <w:rsid w:val="006077E8"/>
    <w:rsid w:val="0061755A"/>
    <w:rsid w:val="00652A58"/>
    <w:rsid w:val="006616B3"/>
    <w:rsid w:val="00676E6F"/>
    <w:rsid w:val="00677EA4"/>
    <w:rsid w:val="00691DBD"/>
    <w:rsid w:val="006921D0"/>
    <w:rsid w:val="006A13F8"/>
    <w:rsid w:val="006A3842"/>
    <w:rsid w:val="006B4068"/>
    <w:rsid w:val="006C528B"/>
    <w:rsid w:val="006D5F10"/>
    <w:rsid w:val="006E2942"/>
    <w:rsid w:val="00707C60"/>
    <w:rsid w:val="007164D6"/>
    <w:rsid w:val="00732494"/>
    <w:rsid w:val="00744EBB"/>
    <w:rsid w:val="00751352"/>
    <w:rsid w:val="0075556C"/>
    <w:rsid w:val="00764448"/>
    <w:rsid w:val="007649EC"/>
    <w:rsid w:val="00773984"/>
    <w:rsid w:val="007A0634"/>
    <w:rsid w:val="007C1170"/>
    <w:rsid w:val="007F6C59"/>
    <w:rsid w:val="00803690"/>
    <w:rsid w:val="00805C64"/>
    <w:rsid w:val="00810EBB"/>
    <w:rsid w:val="00851C79"/>
    <w:rsid w:val="00875A8D"/>
    <w:rsid w:val="00896424"/>
    <w:rsid w:val="008B60DC"/>
    <w:rsid w:val="008D018A"/>
    <w:rsid w:val="008D7123"/>
    <w:rsid w:val="008E1895"/>
    <w:rsid w:val="008E69AC"/>
    <w:rsid w:val="008F1C44"/>
    <w:rsid w:val="009066EA"/>
    <w:rsid w:val="00914153"/>
    <w:rsid w:val="00921351"/>
    <w:rsid w:val="009216A1"/>
    <w:rsid w:val="00922535"/>
    <w:rsid w:val="00923094"/>
    <w:rsid w:val="00924097"/>
    <w:rsid w:val="00924359"/>
    <w:rsid w:val="009259AF"/>
    <w:rsid w:val="00943DB2"/>
    <w:rsid w:val="00944351"/>
    <w:rsid w:val="00944581"/>
    <w:rsid w:val="00952209"/>
    <w:rsid w:val="009552E7"/>
    <w:rsid w:val="00971B9F"/>
    <w:rsid w:val="00983662"/>
    <w:rsid w:val="009C3556"/>
    <w:rsid w:val="009C5C09"/>
    <w:rsid w:val="009C6384"/>
    <w:rsid w:val="009C7F45"/>
    <w:rsid w:val="009C7FA1"/>
    <w:rsid w:val="009D0FF0"/>
    <w:rsid w:val="00A10D08"/>
    <w:rsid w:val="00A144C4"/>
    <w:rsid w:val="00A571E8"/>
    <w:rsid w:val="00A57A04"/>
    <w:rsid w:val="00A61464"/>
    <w:rsid w:val="00A631C1"/>
    <w:rsid w:val="00A65D0C"/>
    <w:rsid w:val="00A70509"/>
    <w:rsid w:val="00A75F02"/>
    <w:rsid w:val="00A836C8"/>
    <w:rsid w:val="00A97DA4"/>
    <w:rsid w:val="00AA1668"/>
    <w:rsid w:val="00AA2C7D"/>
    <w:rsid w:val="00AB40B1"/>
    <w:rsid w:val="00AC0170"/>
    <w:rsid w:val="00AF10D8"/>
    <w:rsid w:val="00AF2194"/>
    <w:rsid w:val="00B06C23"/>
    <w:rsid w:val="00B123A7"/>
    <w:rsid w:val="00B125F2"/>
    <w:rsid w:val="00B2615E"/>
    <w:rsid w:val="00B27760"/>
    <w:rsid w:val="00B32433"/>
    <w:rsid w:val="00B50360"/>
    <w:rsid w:val="00B55504"/>
    <w:rsid w:val="00B66FF2"/>
    <w:rsid w:val="00B73611"/>
    <w:rsid w:val="00B92358"/>
    <w:rsid w:val="00B9440C"/>
    <w:rsid w:val="00BA1624"/>
    <w:rsid w:val="00BB71D9"/>
    <w:rsid w:val="00BC4E53"/>
    <w:rsid w:val="00BC64A0"/>
    <w:rsid w:val="00BD7DF4"/>
    <w:rsid w:val="00BE386E"/>
    <w:rsid w:val="00BE6420"/>
    <w:rsid w:val="00C1058F"/>
    <w:rsid w:val="00C42ED2"/>
    <w:rsid w:val="00C45948"/>
    <w:rsid w:val="00C564C9"/>
    <w:rsid w:val="00C67FB3"/>
    <w:rsid w:val="00C77C66"/>
    <w:rsid w:val="00CA59B9"/>
    <w:rsid w:val="00CA7876"/>
    <w:rsid w:val="00CA7C0B"/>
    <w:rsid w:val="00CB19CC"/>
    <w:rsid w:val="00CC18C4"/>
    <w:rsid w:val="00CD2808"/>
    <w:rsid w:val="00CD793E"/>
    <w:rsid w:val="00D02A5F"/>
    <w:rsid w:val="00D1375D"/>
    <w:rsid w:val="00D16523"/>
    <w:rsid w:val="00D3089B"/>
    <w:rsid w:val="00D34B29"/>
    <w:rsid w:val="00D35343"/>
    <w:rsid w:val="00D367C3"/>
    <w:rsid w:val="00D55A82"/>
    <w:rsid w:val="00D61F89"/>
    <w:rsid w:val="00D664FE"/>
    <w:rsid w:val="00D66711"/>
    <w:rsid w:val="00D75DF5"/>
    <w:rsid w:val="00D90675"/>
    <w:rsid w:val="00DB3B3C"/>
    <w:rsid w:val="00DB3E9C"/>
    <w:rsid w:val="00DB5CFA"/>
    <w:rsid w:val="00DB5D4C"/>
    <w:rsid w:val="00DB6BE0"/>
    <w:rsid w:val="00DB6E57"/>
    <w:rsid w:val="00DC5CB4"/>
    <w:rsid w:val="00DD5A04"/>
    <w:rsid w:val="00DE4B41"/>
    <w:rsid w:val="00DE7C02"/>
    <w:rsid w:val="00E142ED"/>
    <w:rsid w:val="00E16EB2"/>
    <w:rsid w:val="00E17CB9"/>
    <w:rsid w:val="00E317F7"/>
    <w:rsid w:val="00E33A5D"/>
    <w:rsid w:val="00E34281"/>
    <w:rsid w:val="00E44C66"/>
    <w:rsid w:val="00E4767F"/>
    <w:rsid w:val="00E56FB1"/>
    <w:rsid w:val="00E77590"/>
    <w:rsid w:val="00E84A9E"/>
    <w:rsid w:val="00E92E27"/>
    <w:rsid w:val="00E94A86"/>
    <w:rsid w:val="00EA44F6"/>
    <w:rsid w:val="00EB3097"/>
    <w:rsid w:val="00ED14CA"/>
    <w:rsid w:val="00ED5247"/>
    <w:rsid w:val="00F16A6A"/>
    <w:rsid w:val="00F3202E"/>
    <w:rsid w:val="00F37037"/>
    <w:rsid w:val="00F57E60"/>
    <w:rsid w:val="00F643BF"/>
    <w:rsid w:val="00F74315"/>
    <w:rsid w:val="00F74D17"/>
    <w:rsid w:val="00F76ECC"/>
    <w:rsid w:val="00F810E4"/>
    <w:rsid w:val="00F8501F"/>
    <w:rsid w:val="00F875B0"/>
    <w:rsid w:val="00F91A75"/>
    <w:rsid w:val="00FB138D"/>
    <w:rsid w:val="00FC7824"/>
    <w:rsid w:val="00FD10BE"/>
    <w:rsid w:val="00FD1FB6"/>
    <w:rsid w:val="00FE02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16B3"/>
    <w:pPr>
      <w:spacing w:after="0" w:line="360" w:lineRule="auto"/>
      <w:ind w:firstLine="680"/>
      <w:jc w:val="both"/>
    </w:pPr>
    <w:rPr>
      <w:rFonts w:ascii="Times New Roman" w:eastAsia="Calibri" w:hAnsi="Times New Roman" w:cs="Times New Roman"/>
      <w:sz w:val="24"/>
      <w:szCs w:val="24"/>
    </w:rPr>
  </w:style>
  <w:style w:type="paragraph" w:styleId="2">
    <w:name w:val="heading 2"/>
    <w:basedOn w:val="a"/>
    <w:next w:val="a"/>
    <w:link w:val="20"/>
    <w:qFormat/>
    <w:rsid w:val="00E92E27"/>
    <w:pPr>
      <w:keepNext/>
      <w:numPr>
        <w:ilvl w:val="1"/>
        <w:numId w:val="2"/>
      </w:numPr>
      <w:suppressAutoHyphens/>
      <w:spacing w:before="240" w:after="60" w:line="240" w:lineRule="auto"/>
      <w:jc w:val="left"/>
      <w:outlineLvl w:val="1"/>
    </w:pPr>
    <w:rPr>
      <w:rFonts w:ascii="Arial" w:eastAsia="Times New Roman" w:hAnsi="Arial" w:cs="Arial"/>
      <w:b/>
      <w:bCs/>
      <w:i/>
      <w:iCs/>
      <w:sz w:val="28"/>
      <w:szCs w:val="28"/>
      <w:lang w:eastAsia="ar-SA"/>
    </w:rPr>
  </w:style>
  <w:style w:type="paragraph" w:styleId="9">
    <w:name w:val="heading 9"/>
    <w:basedOn w:val="a"/>
    <w:next w:val="a"/>
    <w:link w:val="90"/>
    <w:qFormat/>
    <w:rsid w:val="00E92E27"/>
    <w:pPr>
      <w:numPr>
        <w:ilvl w:val="8"/>
        <w:numId w:val="2"/>
      </w:numPr>
      <w:suppressAutoHyphens/>
      <w:spacing w:before="240" w:after="60" w:line="240" w:lineRule="auto"/>
      <w:jc w:val="left"/>
      <w:outlineLvl w:val="8"/>
    </w:pPr>
    <w:rPr>
      <w:rFonts w:ascii="Arial" w:eastAsia="Times New Roman" w:hAnsi="Arial" w:cs="Arial"/>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616B3"/>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6616B3"/>
    <w:rPr>
      <w:rFonts w:ascii="Tahoma" w:eastAsia="Calibri" w:hAnsi="Tahoma" w:cs="Tahoma"/>
      <w:sz w:val="16"/>
      <w:szCs w:val="16"/>
    </w:rPr>
  </w:style>
  <w:style w:type="character" w:styleId="a5">
    <w:name w:val="Hyperlink"/>
    <w:basedOn w:val="a0"/>
    <w:uiPriority w:val="99"/>
    <w:unhideWhenUsed/>
    <w:rsid w:val="00C42ED2"/>
    <w:rPr>
      <w:color w:val="0000FF" w:themeColor="hyperlink"/>
      <w:u w:val="single"/>
    </w:rPr>
  </w:style>
  <w:style w:type="paragraph" w:styleId="a6">
    <w:name w:val="No Spacing"/>
    <w:uiPriority w:val="1"/>
    <w:qFormat/>
    <w:rsid w:val="008D7123"/>
    <w:pPr>
      <w:spacing w:after="0" w:line="240" w:lineRule="auto"/>
      <w:ind w:firstLine="680"/>
      <w:jc w:val="both"/>
    </w:pPr>
    <w:rPr>
      <w:rFonts w:ascii="Times New Roman" w:eastAsia="Calibri" w:hAnsi="Times New Roman" w:cs="Times New Roman"/>
      <w:sz w:val="24"/>
      <w:szCs w:val="24"/>
    </w:rPr>
  </w:style>
  <w:style w:type="paragraph" w:styleId="a7">
    <w:name w:val="header"/>
    <w:basedOn w:val="a"/>
    <w:link w:val="a8"/>
    <w:unhideWhenUsed/>
    <w:rsid w:val="00E56FB1"/>
    <w:pPr>
      <w:tabs>
        <w:tab w:val="center" w:pos="4677"/>
        <w:tab w:val="right" w:pos="9355"/>
      </w:tabs>
      <w:spacing w:line="240" w:lineRule="auto"/>
    </w:pPr>
  </w:style>
  <w:style w:type="character" w:customStyle="1" w:styleId="a8">
    <w:name w:val="Верхний колонтитул Знак"/>
    <w:basedOn w:val="a0"/>
    <w:link w:val="a7"/>
    <w:rsid w:val="00E56FB1"/>
    <w:rPr>
      <w:rFonts w:ascii="Times New Roman" w:eastAsia="Calibri" w:hAnsi="Times New Roman" w:cs="Times New Roman"/>
      <w:sz w:val="24"/>
      <w:szCs w:val="24"/>
    </w:rPr>
  </w:style>
  <w:style w:type="paragraph" w:styleId="a9">
    <w:name w:val="footer"/>
    <w:basedOn w:val="a"/>
    <w:link w:val="aa"/>
    <w:unhideWhenUsed/>
    <w:rsid w:val="00E56FB1"/>
    <w:pPr>
      <w:tabs>
        <w:tab w:val="center" w:pos="4677"/>
        <w:tab w:val="right" w:pos="9355"/>
      </w:tabs>
      <w:spacing w:line="240" w:lineRule="auto"/>
    </w:pPr>
  </w:style>
  <w:style w:type="character" w:customStyle="1" w:styleId="aa">
    <w:name w:val="Нижний колонтитул Знак"/>
    <w:basedOn w:val="a0"/>
    <w:link w:val="a9"/>
    <w:rsid w:val="00E56FB1"/>
    <w:rPr>
      <w:rFonts w:ascii="Times New Roman" w:eastAsia="Calibri" w:hAnsi="Times New Roman" w:cs="Times New Roman"/>
      <w:sz w:val="24"/>
      <w:szCs w:val="24"/>
    </w:rPr>
  </w:style>
  <w:style w:type="table" w:styleId="ab">
    <w:name w:val="Table Grid"/>
    <w:basedOn w:val="a1"/>
    <w:uiPriority w:val="59"/>
    <w:rsid w:val="00D34B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E92E27"/>
    <w:rPr>
      <w:rFonts w:ascii="Arial" w:eastAsia="Times New Roman" w:hAnsi="Arial" w:cs="Arial"/>
      <w:b/>
      <w:bCs/>
      <w:i/>
      <w:iCs/>
      <w:sz w:val="28"/>
      <w:szCs w:val="28"/>
      <w:lang w:eastAsia="ar-SA"/>
    </w:rPr>
  </w:style>
  <w:style w:type="paragraph" w:styleId="ac">
    <w:name w:val="Subtitle"/>
    <w:basedOn w:val="a"/>
    <w:next w:val="ad"/>
    <w:link w:val="ae"/>
    <w:qFormat/>
    <w:rsid w:val="00E92E27"/>
    <w:pPr>
      <w:suppressAutoHyphens/>
      <w:spacing w:line="240" w:lineRule="auto"/>
      <w:ind w:firstLine="0"/>
      <w:jc w:val="center"/>
    </w:pPr>
    <w:rPr>
      <w:rFonts w:eastAsia="Times New Roman"/>
      <w:b/>
      <w:sz w:val="32"/>
      <w:szCs w:val="20"/>
      <w:lang w:eastAsia="ar-SA"/>
    </w:rPr>
  </w:style>
  <w:style w:type="character" w:customStyle="1" w:styleId="ae">
    <w:name w:val="Подзаголовок Знак"/>
    <w:basedOn w:val="a0"/>
    <w:link w:val="ac"/>
    <w:rsid w:val="00E92E27"/>
    <w:rPr>
      <w:rFonts w:ascii="Times New Roman" w:eastAsia="Times New Roman" w:hAnsi="Times New Roman" w:cs="Times New Roman"/>
      <w:b/>
      <w:sz w:val="32"/>
      <w:szCs w:val="20"/>
      <w:lang w:eastAsia="ar-SA"/>
    </w:rPr>
  </w:style>
  <w:style w:type="character" w:customStyle="1" w:styleId="af">
    <w:name w:val="Название Знак"/>
    <w:link w:val="af0"/>
    <w:locked/>
    <w:rsid w:val="00E92E27"/>
    <w:rPr>
      <w:b/>
      <w:bCs/>
      <w:sz w:val="24"/>
      <w:szCs w:val="24"/>
      <w:lang w:eastAsia="ar-SA"/>
    </w:rPr>
  </w:style>
  <w:style w:type="paragraph" w:styleId="af0">
    <w:name w:val="Title"/>
    <w:basedOn w:val="a"/>
    <w:next w:val="ac"/>
    <w:link w:val="af"/>
    <w:qFormat/>
    <w:rsid w:val="00E92E27"/>
    <w:pPr>
      <w:suppressAutoHyphens/>
      <w:spacing w:line="240" w:lineRule="auto"/>
      <w:ind w:firstLine="0"/>
      <w:jc w:val="center"/>
    </w:pPr>
    <w:rPr>
      <w:rFonts w:asciiTheme="minorHAnsi" w:eastAsiaTheme="minorHAnsi" w:hAnsiTheme="minorHAnsi" w:cstheme="minorBidi"/>
      <w:b/>
      <w:bCs/>
      <w:lang w:eastAsia="ar-SA"/>
    </w:rPr>
  </w:style>
  <w:style w:type="character" w:customStyle="1" w:styleId="1">
    <w:name w:val="Название Знак1"/>
    <w:basedOn w:val="a0"/>
    <w:link w:val="af0"/>
    <w:uiPriority w:val="10"/>
    <w:rsid w:val="00E92E27"/>
    <w:rPr>
      <w:rFonts w:asciiTheme="majorHAnsi" w:eastAsiaTheme="majorEastAsia" w:hAnsiTheme="majorHAnsi" w:cstheme="majorBidi"/>
      <w:color w:val="17365D" w:themeColor="text2" w:themeShade="BF"/>
      <w:spacing w:val="5"/>
      <w:kern w:val="28"/>
      <w:sz w:val="52"/>
      <w:szCs w:val="52"/>
    </w:rPr>
  </w:style>
  <w:style w:type="paragraph" w:styleId="ad">
    <w:name w:val="Body Text"/>
    <w:basedOn w:val="a"/>
    <w:link w:val="af1"/>
    <w:rsid w:val="00E92E27"/>
    <w:pPr>
      <w:suppressAutoHyphens/>
      <w:spacing w:after="120" w:line="240" w:lineRule="auto"/>
      <w:ind w:firstLine="0"/>
      <w:jc w:val="left"/>
    </w:pPr>
    <w:rPr>
      <w:rFonts w:eastAsia="Times New Roman"/>
      <w:lang w:eastAsia="ar-SA"/>
    </w:rPr>
  </w:style>
  <w:style w:type="character" w:customStyle="1" w:styleId="af1">
    <w:name w:val="Основной текст Знак"/>
    <w:basedOn w:val="a0"/>
    <w:link w:val="ad"/>
    <w:rsid w:val="00E92E27"/>
    <w:rPr>
      <w:rFonts w:ascii="Times New Roman" w:eastAsia="Times New Roman" w:hAnsi="Times New Roman" w:cs="Times New Roman"/>
      <w:sz w:val="24"/>
      <w:szCs w:val="24"/>
      <w:lang w:eastAsia="ar-SA"/>
    </w:rPr>
  </w:style>
  <w:style w:type="paragraph" w:customStyle="1" w:styleId="21">
    <w:name w:val="Основной текст 21"/>
    <w:basedOn w:val="a"/>
    <w:rsid w:val="00E92E27"/>
    <w:pPr>
      <w:suppressAutoHyphens/>
      <w:spacing w:after="120" w:line="480" w:lineRule="auto"/>
      <w:ind w:firstLine="0"/>
      <w:jc w:val="left"/>
    </w:pPr>
    <w:rPr>
      <w:rFonts w:eastAsia="Times New Roman"/>
      <w:lang w:eastAsia="ar-SA"/>
    </w:rPr>
  </w:style>
  <w:style w:type="paragraph" w:customStyle="1" w:styleId="ConsNormal">
    <w:name w:val="ConsNormal"/>
    <w:rsid w:val="00E92E27"/>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fr1">
    <w:name w:val="fr1"/>
    <w:basedOn w:val="a"/>
    <w:rsid w:val="00E92E27"/>
    <w:pPr>
      <w:suppressAutoHyphens/>
      <w:spacing w:before="150" w:after="150" w:line="240" w:lineRule="auto"/>
      <w:ind w:left="150" w:right="150" w:firstLine="0"/>
      <w:jc w:val="left"/>
    </w:pPr>
    <w:rPr>
      <w:rFonts w:ascii="Calibri" w:eastAsia="Times New Roman" w:hAnsi="Calibri"/>
      <w:lang w:val="en-US" w:bidi="en-US"/>
    </w:rPr>
  </w:style>
  <w:style w:type="paragraph" w:customStyle="1" w:styleId="ConsPlusNormal">
    <w:name w:val="ConsPlusNormal"/>
    <w:rsid w:val="00E92E27"/>
    <w:pPr>
      <w:widowControl w:val="0"/>
      <w:suppressAutoHyphens/>
      <w:autoSpaceDE w:val="0"/>
      <w:spacing w:after="0" w:line="240" w:lineRule="auto"/>
      <w:ind w:firstLine="720"/>
    </w:pPr>
    <w:rPr>
      <w:rFonts w:ascii="Arial" w:eastAsia="Arial" w:hAnsi="Arial" w:cs="Arial"/>
      <w:sz w:val="20"/>
      <w:szCs w:val="20"/>
      <w:lang w:eastAsia="ar-SA"/>
    </w:rPr>
  </w:style>
  <w:style w:type="character" w:styleId="af2">
    <w:name w:val="Emphasis"/>
    <w:basedOn w:val="a0"/>
    <w:qFormat/>
    <w:rsid w:val="00E92E27"/>
    <w:rPr>
      <w:i/>
      <w:iCs/>
    </w:rPr>
  </w:style>
  <w:style w:type="paragraph" w:customStyle="1" w:styleId="10">
    <w:name w:val="Обычный1"/>
    <w:rsid w:val="00E92E27"/>
    <w:pPr>
      <w:spacing w:after="0" w:line="240" w:lineRule="auto"/>
    </w:pPr>
    <w:rPr>
      <w:rFonts w:ascii="Times New Roman" w:eastAsia="Times New Roman" w:hAnsi="Times New Roman" w:cs="Times New Roman"/>
      <w:sz w:val="20"/>
      <w:szCs w:val="20"/>
      <w:lang w:eastAsia="ru-RU"/>
    </w:rPr>
  </w:style>
  <w:style w:type="paragraph" w:customStyle="1" w:styleId="11">
    <w:name w:val="Обычный1"/>
    <w:rsid w:val="00E92E27"/>
    <w:pPr>
      <w:spacing w:after="0" w:line="240" w:lineRule="auto"/>
    </w:pPr>
    <w:rPr>
      <w:rFonts w:ascii="Times New Roman" w:eastAsia="Times New Roman" w:hAnsi="Times New Roman" w:cs="Times New Roman"/>
      <w:sz w:val="20"/>
      <w:szCs w:val="20"/>
      <w:lang w:eastAsia="ru-RU"/>
    </w:rPr>
  </w:style>
  <w:style w:type="character" w:customStyle="1" w:styleId="90">
    <w:name w:val="Заголовок 9 Знак"/>
    <w:basedOn w:val="a0"/>
    <w:link w:val="9"/>
    <w:rsid w:val="00E92E27"/>
    <w:rPr>
      <w:rFonts w:ascii="Arial" w:eastAsia="Times New Roman" w:hAnsi="Arial" w:cs="Arial"/>
      <w:lang w:eastAsia="ar-SA"/>
    </w:rPr>
  </w:style>
  <w:style w:type="numbering" w:customStyle="1" w:styleId="12">
    <w:name w:val="Нет списка1"/>
    <w:next w:val="a2"/>
    <w:semiHidden/>
    <w:rsid w:val="00E92E27"/>
  </w:style>
  <w:style w:type="paragraph" w:customStyle="1" w:styleId="af3">
    <w:name w:val="Знак Знак Знак Знак"/>
    <w:basedOn w:val="a"/>
    <w:rsid w:val="00E92E27"/>
    <w:pPr>
      <w:spacing w:after="160" w:line="240" w:lineRule="exact"/>
      <w:ind w:firstLine="0"/>
      <w:jc w:val="left"/>
    </w:pPr>
    <w:rPr>
      <w:rFonts w:ascii="Verdana" w:eastAsia="Times New Roman" w:hAnsi="Verdana"/>
      <w:sz w:val="20"/>
      <w:szCs w:val="20"/>
      <w:lang w:val="en-US"/>
    </w:rPr>
  </w:style>
  <w:style w:type="table" w:customStyle="1" w:styleId="13">
    <w:name w:val="Сетка таблицы1"/>
    <w:basedOn w:val="a1"/>
    <w:next w:val="ab"/>
    <w:rsid w:val="00E92E2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4666</Words>
  <Characters>26601</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Megasoftware GrouP</Company>
  <LinksUpToDate>false</LinksUpToDate>
  <CharactersWithSpaces>31205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компьютер_1</dc:creator>
  <cp:keywords/>
  <dc:description/>
  <cp:lastModifiedBy>компьютер_1</cp:lastModifiedBy>
  <cp:revision>2</cp:revision>
  <dcterms:created xsi:type="dcterms:W3CDTF">2021-07-15T12:36:00Z</dcterms:created>
  <dcterms:modified xsi:type="dcterms:W3CDTF">2021-07-15T12:36:00Z</dcterms:modified>
</cp:coreProperties>
</file>